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625C03" w:rsidRDefault="00192543" w:rsidP="00504EA5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1F0E47E0" w14:textId="77777777" w:rsidR="008170DD" w:rsidRPr="00625C03" w:rsidRDefault="008170DD" w:rsidP="00504EA5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ZAPYTANIE OFERTOWE</w:t>
      </w:r>
    </w:p>
    <w:p w14:paraId="643954B3" w14:textId="760AC348" w:rsidR="00625C03" w:rsidRPr="00625C03" w:rsidRDefault="008170DD" w:rsidP="00625C03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na wykonanie zamówienia pod nazwą:</w:t>
      </w:r>
      <w:bookmarkStart w:id="0" w:name="_Hlk535259063"/>
      <w:r w:rsidR="00625C03" w:rsidRPr="00625C03">
        <w:rPr>
          <w:rFonts w:cs="Calibri"/>
          <w:sz w:val="24"/>
          <w:szCs w:val="24"/>
        </w:rPr>
        <w:t xml:space="preserve"> </w:t>
      </w:r>
      <w:bookmarkStart w:id="1" w:name="_Hlk536435736"/>
      <w:bookmarkEnd w:id="0"/>
      <w:r w:rsidR="00625C03" w:rsidRPr="00625C03">
        <w:rPr>
          <w:rFonts w:cs="Calibri"/>
          <w:b/>
          <w:bCs/>
          <w:sz w:val="24"/>
          <w:szCs w:val="24"/>
        </w:rPr>
        <w:t>Dostawa</w:t>
      </w:r>
      <w:r w:rsidR="00E03B34">
        <w:rPr>
          <w:rFonts w:cs="Calibri"/>
          <w:b/>
          <w:bCs/>
          <w:sz w:val="24"/>
          <w:szCs w:val="24"/>
        </w:rPr>
        <w:t xml:space="preserve">, </w:t>
      </w:r>
      <w:r w:rsidR="00625C03" w:rsidRPr="00625C03">
        <w:rPr>
          <w:rFonts w:cs="Calibri"/>
          <w:b/>
          <w:bCs/>
          <w:sz w:val="24"/>
          <w:szCs w:val="24"/>
        </w:rPr>
        <w:t xml:space="preserve">montaż </w:t>
      </w:r>
      <w:r w:rsidR="00E03B34">
        <w:rPr>
          <w:rFonts w:cs="Calibri"/>
          <w:b/>
          <w:bCs/>
          <w:sz w:val="24"/>
          <w:szCs w:val="24"/>
        </w:rPr>
        <w:t xml:space="preserve">i uruchomienie </w:t>
      </w:r>
      <w:r w:rsidR="00625C03" w:rsidRPr="00625C03">
        <w:rPr>
          <w:rFonts w:cs="Calibri"/>
          <w:b/>
          <w:sz w:val="24"/>
          <w:szCs w:val="24"/>
        </w:rPr>
        <w:t xml:space="preserve">instalacji fotowoltaicznej </w:t>
      </w:r>
      <w:r w:rsidR="00B146C3">
        <w:rPr>
          <w:rFonts w:cs="Calibri"/>
          <w:b/>
          <w:sz w:val="24"/>
          <w:szCs w:val="24"/>
        </w:rPr>
        <w:t>oraz magazynu energii</w:t>
      </w:r>
    </w:p>
    <w:p w14:paraId="6933734C" w14:textId="77777777" w:rsidR="008170DD" w:rsidRPr="00625C03" w:rsidRDefault="008170DD" w:rsidP="00504EA5">
      <w:pPr>
        <w:tabs>
          <w:tab w:val="left" w:pos="2190"/>
          <w:tab w:val="center" w:pos="4536"/>
        </w:tabs>
        <w:spacing w:after="0" w:line="360" w:lineRule="auto"/>
        <w:jc w:val="both"/>
        <w:rPr>
          <w:rFonts w:cs="Calibri"/>
          <w:b/>
          <w:bCs/>
          <w:sz w:val="24"/>
          <w:szCs w:val="24"/>
        </w:rPr>
      </w:pPr>
    </w:p>
    <w:p w14:paraId="1735CC9E" w14:textId="175403A6" w:rsidR="008170DD" w:rsidRPr="00625C03" w:rsidRDefault="008170DD" w:rsidP="00F44C52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eastAsia="ja-JP"/>
        </w:rPr>
      </w:pPr>
      <w:r w:rsidRPr="00625C03">
        <w:rPr>
          <w:rFonts w:cs="Calibri"/>
          <w:sz w:val="24"/>
          <w:szCs w:val="24"/>
        </w:rPr>
        <w:t xml:space="preserve">Zamówienie realizowane jest w ramach projektu </w:t>
      </w:r>
      <w:bookmarkEnd w:id="1"/>
      <w:r w:rsidR="00F44C52" w:rsidRPr="00F44C52">
        <w:rPr>
          <w:rFonts w:cs="Calibri"/>
          <w:sz w:val="24"/>
          <w:szCs w:val="24"/>
          <w:lang w:eastAsia="ja-JP"/>
        </w:rPr>
        <w:t>Dywersyfikacja działalności firmy F.H.U. XSC OSKAR JACH o usługi cateringowe</w:t>
      </w:r>
      <w:r w:rsidR="00F44C52">
        <w:rPr>
          <w:rFonts w:cs="Calibri"/>
          <w:sz w:val="24"/>
          <w:szCs w:val="24"/>
          <w:lang w:eastAsia="ja-JP"/>
        </w:rPr>
        <w:t xml:space="preserve"> </w:t>
      </w:r>
      <w:r w:rsidR="00F44C52" w:rsidRPr="00F44C52">
        <w:rPr>
          <w:rFonts w:cs="Calibri"/>
          <w:sz w:val="24"/>
          <w:szCs w:val="24"/>
          <w:lang w:eastAsia="ja-JP"/>
        </w:rPr>
        <w:t>skierowane do mieszkańców województwa małopolskiego (Region 3).</w:t>
      </w:r>
    </w:p>
    <w:p w14:paraId="6AA3EB57" w14:textId="77777777" w:rsidR="00625C03" w:rsidRPr="00625C03" w:rsidRDefault="00625C03" w:rsidP="00625C0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5F7754F" w14:textId="77777777" w:rsidR="008170DD" w:rsidRPr="00625C03" w:rsidRDefault="008170DD" w:rsidP="00504EA5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I</w:t>
      </w:r>
    </w:p>
    <w:p w14:paraId="015C1C1D" w14:textId="77777777" w:rsidR="008170DD" w:rsidRPr="00625C03" w:rsidRDefault="008170DD" w:rsidP="00504EA5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Dane Zamawiającego</w:t>
      </w:r>
    </w:p>
    <w:p w14:paraId="4C4C3A55" w14:textId="0EACF48E" w:rsidR="00625C03" w:rsidRPr="00625C03" w:rsidRDefault="008170DD" w:rsidP="00625C03">
      <w:pPr>
        <w:tabs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Nazwa: </w:t>
      </w:r>
      <w:r w:rsidR="00AF5D88" w:rsidRPr="00AF5D88">
        <w:rPr>
          <w:rFonts w:cs="Calibri"/>
          <w:sz w:val="24"/>
          <w:szCs w:val="24"/>
        </w:rPr>
        <w:t>F.H.U. XSC OSKAR JACH</w:t>
      </w:r>
    </w:p>
    <w:p w14:paraId="19F78191" w14:textId="7B38723B" w:rsidR="00625C03" w:rsidRPr="00625C03" w:rsidRDefault="00625C03" w:rsidP="00625C03">
      <w:pPr>
        <w:tabs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Adres siedziby: ul. </w:t>
      </w:r>
      <w:r w:rsidR="00D33D64" w:rsidRPr="00D33D64">
        <w:rPr>
          <w:rFonts w:cs="Calibri"/>
          <w:sz w:val="24"/>
          <w:szCs w:val="24"/>
        </w:rPr>
        <w:t>Mikołaja Kopernika</w:t>
      </w:r>
      <w:r w:rsidR="00D33D64">
        <w:rPr>
          <w:rFonts w:cs="Calibri"/>
          <w:sz w:val="24"/>
          <w:szCs w:val="24"/>
        </w:rPr>
        <w:t xml:space="preserve"> 21/4</w:t>
      </w:r>
      <w:r w:rsidRPr="00625C03">
        <w:rPr>
          <w:rFonts w:cs="Calibri"/>
          <w:sz w:val="24"/>
          <w:szCs w:val="24"/>
        </w:rPr>
        <w:t xml:space="preserve">, </w:t>
      </w:r>
      <w:r w:rsidR="00337293" w:rsidRPr="00337293">
        <w:rPr>
          <w:rFonts w:cs="Calibri"/>
          <w:sz w:val="24"/>
          <w:szCs w:val="24"/>
        </w:rPr>
        <w:t>25-336</w:t>
      </w:r>
      <w:r w:rsidRPr="00625C03">
        <w:rPr>
          <w:rFonts w:cs="Calibri"/>
          <w:sz w:val="24"/>
          <w:szCs w:val="24"/>
        </w:rPr>
        <w:t xml:space="preserve"> </w:t>
      </w:r>
      <w:r w:rsidR="00337293" w:rsidRPr="00337293">
        <w:rPr>
          <w:rFonts w:cs="Calibri"/>
          <w:sz w:val="24"/>
          <w:szCs w:val="24"/>
        </w:rPr>
        <w:t>Kielce</w:t>
      </w:r>
    </w:p>
    <w:p w14:paraId="4422BC1B" w14:textId="15F0D75E" w:rsidR="00625C03" w:rsidRPr="00625C03" w:rsidRDefault="00625C03" w:rsidP="00625C03">
      <w:pPr>
        <w:tabs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NIP: </w:t>
      </w:r>
      <w:r w:rsidR="005F1AB7" w:rsidRPr="005F1AB7">
        <w:rPr>
          <w:rFonts w:cs="Calibri"/>
          <w:sz w:val="24"/>
          <w:szCs w:val="24"/>
        </w:rPr>
        <w:t>6572926747</w:t>
      </w:r>
    </w:p>
    <w:p w14:paraId="6D16077F" w14:textId="739627B9" w:rsidR="008170DD" w:rsidRPr="00625C03" w:rsidRDefault="00625C03" w:rsidP="00625C03">
      <w:pPr>
        <w:tabs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REGON: </w:t>
      </w:r>
      <w:r w:rsidR="0022196E" w:rsidRPr="0022196E">
        <w:rPr>
          <w:rFonts w:cs="Calibri"/>
          <w:sz w:val="24"/>
          <w:szCs w:val="24"/>
        </w:rPr>
        <w:t>365928950</w:t>
      </w:r>
    </w:p>
    <w:p w14:paraId="0FBC93AB" w14:textId="5C96DAD2" w:rsidR="008170DD" w:rsidRPr="00625C03" w:rsidRDefault="008170DD" w:rsidP="00625C03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625C03">
        <w:rPr>
          <w:rFonts w:asciiTheme="minorHAnsi" w:hAnsiTheme="minorHAnsi" w:cstheme="minorHAnsi"/>
          <w:sz w:val="24"/>
          <w:szCs w:val="24"/>
        </w:rPr>
        <w:t xml:space="preserve">Numer telefonu: </w:t>
      </w:r>
      <w:r w:rsidR="00655F41" w:rsidRPr="00655F41">
        <w:rPr>
          <w:rFonts w:asciiTheme="minorHAnsi" w:hAnsiTheme="minorHAnsi" w:cstheme="minorHAnsi"/>
          <w:sz w:val="24"/>
          <w:szCs w:val="24"/>
          <w:lang w:eastAsia="ja-JP"/>
        </w:rPr>
        <w:t>690050050</w:t>
      </w:r>
    </w:p>
    <w:p w14:paraId="5079B6ED" w14:textId="1535DDF4" w:rsidR="008170DD" w:rsidRPr="00625C03" w:rsidRDefault="008170DD" w:rsidP="00625C03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" w:name="_Hlk535253727"/>
      <w:r w:rsidRPr="00625C03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2"/>
      <w:r w:rsidR="00655F41">
        <w:rPr>
          <w:rFonts w:asciiTheme="minorHAnsi" w:hAnsiTheme="minorHAnsi" w:cstheme="minorHAnsi"/>
          <w:sz w:val="24"/>
          <w:szCs w:val="24"/>
          <w:lang w:eastAsia="ja-JP"/>
        </w:rPr>
        <w:fldChar w:fldCharType="begin"/>
      </w:r>
      <w:r w:rsidR="00655F41">
        <w:rPr>
          <w:rFonts w:asciiTheme="minorHAnsi" w:hAnsiTheme="minorHAnsi" w:cstheme="minorHAnsi"/>
          <w:sz w:val="24"/>
          <w:szCs w:val="24"/>
          <w:lang w:eastAsia="ja-JP"/>
        </w:rPr>
        <w:instrText>HYPERLINK "mailto:</w:instrText>
      </w:r>
      <w:r w:rsidR="00655F41" w:rsidRPr="00655F41">
        <w:rPr>
          <w:rFonts w:asciiTheme="minorHAnsi" w:hAnsiTheme="minorHAnsi" w:cstheme="minorHAnsi"/>
          <w:sz w:val="24"/>
          <w:szCs w:val="24"/>
          <w:lang w:eastAsia="ja-JP"/>
        </w:rPr>
        <w:instrText>info@goralskapasja.pl</w:instrText>
      </w:r>
      <w:r w:rsidR="00655F41">
        <w:rPr>
          <w:rFonts w:asciiTheme="minorHAnsi" w:hAnsiTheme="minorHAnsi" w:cstheme="minorHAnsi"/>
          <w:sz w:val="24"/>
          <w:szCs w:val="24"/>
          <w:lang w:eastAsia="ja-JP"/>
        </w:rPr>
        <w:instrText>"</w:instrText>
      </w:r>
      <w:r w:rsidR="00655F41">
        <w:rPr>
          <w:rFonts w:asciiTheme="minorHAnsi" w:hAnsiTheme="minorHAnsi" w:cstheme="minorHAnsi"/>
          <w:sz w:val="24"/>
          <w:szCs w:val="24"/>
          <w:lang w:eastAsia="ja-JP"/>
        </w:rPr>
      </w:r>
      <w:r w:rsidR="00655F41">
        <w:rPr>
          <w:rFonts w:asciiTheme="minorHAnsi" w:hAnsiTheme="minorHAnsi" w:cstheme="minorHAnsi"/>
          <w:sz w:val="24"/>
          <w:szCs w:val="24"/>
          <w:lang w:eastAsia="ja-JP"/>
        </w:rPr>
        <w:fldChar w:fldCharType="separate"/>
      </w:r>
      <w:r w:rsidR="00655F41" w:rsidRPr="00B44A6C">
        <w:rPr>
          <w:rStyle w:val="Hipercze"/>
          <w:rFonts w:asciiTheme="minorHAnsi" w:hAnsiTheme="minorHAnsi" w:cstheme="minorHAnsi"/>
          <w:sz w:val="24"/>
          <w:szCs w:val="24"/>
          <w:lang w:eastAsia="ja-JP"/>
        </w:rPr>
        <w:t>info@goralskapasja.pl</w:t>
      </w:r>
      <w:r w:rsidR="00655F41">
        <w:rPr>
          <w:rFonts w:asciiTheme="minorHAnsi" w:hAnsiTheme="minorHAnsi" w:cstheme="minorHAnsi"/>
          <w:sz w:val="24"/>
          <w:szCs w:val="24"/>
          <w:lang w:eastAsia="ja-JP"/>
        </w:rPr>
        <w:fldChar w:fldCharType="end"/>
      </w:r>
      <w:r w:rsidR="00655F41">
        <w:rPr>
          <w:rFonts w:asciiTheme="minorHAnsi" w:hAnsiTheme="minorHAnsi" w:cstheme="minorHAnsi"/>
          <w:sz w:val="24"/>
          <w:szCs w:val="24"/>
          <w:lang w:eastAsia="ja-JP"/>
        </w:rPr>
        <w:t xml:space="preserve"> </w:t>
      </w:r>
      <w:r w:rsidR="00625C03" w:rsidRPr="00625C03">
        <w:rPr>
          <w:rFonts w:asciiTheme="minorHAnsi" w:hAnsiTheme="minorHAnsi" w:cstheme="minorHAnsi"/>
          <w:sz w:val="24"/>
          <w:szCs w:val="24"/>
          <w:lang w:eastAsia="ja-JP"/>
        </w:rPr>
        <w:t xml:space="preserve"> </w:t>
      </w:r>
    </w:p>
    <w:p w14:paraId="686B7797" w14:textId="77777777" w:rsidR="008170DD" w:rsidRPr="00625C03" w:rsidRDefault="008170DD" w:rsidP="00504EA5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DD7BF5B" w14:textId="77777777" w:rsidR="008170DD" w:rsidRPr="00625C03" w:rsidRDefault="008170DD" w:rsidP="00504EA5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II</w:t>
      </w:r>
    </w:p>
    <w:p w14:paraId="58D50EA7" w14:textId="77777777" w:rsidR="008170DD" w:rsidRPr="00625C03" w:rsidRDefault="008170DD" w:rsidP="00504EA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Tryb udzielenia zamówienia</w:t>
      </w:r>
    </w:p>
    <w:p w14:paraId="009FFB9B" w14:textId="03B20C3A" w:rsidR="008170DD" w:rsidRPr="00625C03" w:rsidRDefault="008170DD" w:rsidP="00504EA5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Postępowanie prowadzone jest zgodnie z zasad</w:t>
      </w:r>
      <w:r w:rsidR="00625C03">
        <w:rPr>
          <w:rFonts w:cs="Calibri"/>
          <w:sz w:val="24"/>
          <w:szCs w:val="24"/>
        </w:rPr>
        <w:t>ą konkurencyjności, określoną w </w:t>
      </w:r>
      <w:r w:rsidRPr="00625C03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071C0D86" w14:textId="77777777" w:rsidR="005278FA" w:rsidRDefault="005278FA" w:rsidP="00504EA5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2C114F4E" w14:textId="77777777" w:rsidR="00655F41" w:rsidRDefault="00655F41" w:rsidP="00504EA5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684FC56F" w14:textId="77777777" w:rsidR="00655F41" w:rsidRDefault="00655F41" w:rsidP="00504EA5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1CFE8204" w14:textId="77777777" w:rsidR="00655F41" w:rsidRPr="00625C03" w:rsidRDefault="00655F41" w:rsidP="00504EA5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2C1D3383" w14:textId="77777777" w:rsidR="008170DD" w:rsidRPr="00625C03" w:rsidRDefault="008170DD" w:rsidP="00504EA5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lastRenderedPageBreak/>
        <w:t>Rozdział III</w:t>
      </w:r>
    </w:p>
    <w:p w14:paraId="774DF56D" w14:textId="77777777" w:rsidR="008170DD" w:rsidRPr="00625C03" w:rsidRDefault="008170DD" w:rsidP="00504EA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Opis przedmiotu zamówienia</w:t>
      </w:r>
    </w:p>
    <w:p w14:paraId="0FF05490" w14:textId="3AE2304D" w:rsidR="00625C03" w:rsidRPr="00625C03" w:rsidRDefault="008170DD" w:rsidP="00625C0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Przedmiotem zamówienia jest </w:t>
      </w:r>
      <w:r w:rsidR="00BB6C60" w:rsidRPr="00625C03">
        <w:rPr>
          <w:rFonts w:cs="Calibri"/>
          <w:sz w:val="24"/>
          <w:szCs w:val="24"/>
        </w:rPr>
        <w:t>dostawa</w:t>
      </w:r>
      <w:r w:rsidR="002C1487" w:rsidRPr="00625C03">
        <w:rPr>
          <w:rFonts w:cs="Calibri"/>
          <w:sz w:val="24"/>
          <w:szCs w:val="24"/>
        </w:rPr>
        <w:t xml:space="preserve">, </w:t>
      </w:r>
      <w:r w:rsidR="00BB6C60" w:rsidRPr="00625C03">
        <w:rPr>
          <w:rFonts w:cs="Calibri"/>
          <w:sz w:val="24"/>
          <w:szCs w:val="24"/>
        </w:rPr>
        <w:t>montaż</w:t>
      </w:r>
      <w:r w:rsidR="002C1487" w:rsidRPr="00625C03">
        <w:rPr>
          <w:rFonts w:cs="Calibri"/>
          <w:sz w:val="24"/>
          <w:szCs w:val="24"/>
        </w:rPr>
        <w:t xml:space="preserve"> i uruchomienie</w:t>
      </w:r>
      <w:r w:rsidRPr="00625C03">
        <w:rPr>
          <w:rFonts w:cs="Calibri"/>
          <w:sz w:val="24"/>
          <w:szCs w:val="24"/>
        </w:rPr>
        <w:t xml:space="preserve"> instalacji fotowoltaicznej o mocy </w:t>
      </w:r>
      <w:r w:rsidR="007314B2">
        <w:rPr>
          <w:rFonts w:cs="Calibri"/>
          <w:sz w:val="24"/>
          <w:szCs w:val="24"/>
        </w:rPr>
        <w:t xml:space="preserve">co najmniej </w:t>
      </w:r>
      <w:r w:rsidR="007624A7" w:rsidRPr="007624A7">
        <w:rPr>
          <w:rFonts w:cs="Calibri"/>
          <w:sz w:val="24"/>
          <w:szCs w:val="24"/>
          <w:lang w:eastAsia="ja-JP"/>
        </w:rPr>
        <w:t>40,8</w:t>
      </w:r>
      <w:r w:rsidR="00625C03" w:rsidRPr="00625C03">
        <w:rPr>
          <w:rFonts w:cs="Calibri"/>
          <w:sz w:val="24"/>
          <w:szCs w:val="24"/>
          <w:lang w:eastAsia="ja-JP"/>
        </w:rPr>
        <w:t xml:space="preserve"> kW oraz magazynu energii o pojemności </w:t>
      </w:r>
      <w:r w:rsidR="007314B2">
        <w:rPr>
          <w:rFonts w:cs="Calibri"/>
          <w:sz w:val="24"/>
          <w:szCs w:val="24"/>
          <w:lang w:eastAsia="ja-JP"/>
        </w:rPr>
        <w:t xml:space="preserve">co najmniej </w:t>
      </w:r>
      <w:r w:rsidR="007D092F" w:rsidRPr="007D092F">
        <w:rPr>
          <w:rFonts w:cs="Calibri"/>
          <w:sz w:val="24"/>
          <w:szCs w:val="24"/>
          <w:lang w:eastAsia="ja-JP"/>
        </w:rPr>
        <w:t>70</w:t>
      </w:r>
      <w:r w:rsidR="00625C03" w:rsidRPr="00625C03">
        <w:rPr>
          <w:rFonts w:cs="Calibri"/>
          <w:sz w:val="24"/>
          <w:szCs w:val="24"/>
          <w:lang w:eastAsia="ja-JP"/>
        </w:rPr>
        <w:t xml:space="preserve"> kWh</w:t>
      </w:r>
      <w:r w:rsidR="00625C03">
        <w:rPr>
          <w:rFonts w:cs="Calibri"/>
          <w:sz w:val="24"/>
          <w:szCs w:val="24"/>
          <w:lang w:eastAsia="ja-JP"/>
        </w:rPr>
        <w:t>.</w:t>
      </w:r>
    </w:p>
    <w:p w14:paraId="2965FA72" w14:textId="0C1F28A9" w:rsidR="0018112C" w:rsidRPr="00625C03" w:rsidRDefault="00383AFE" w:rsidP="00206C17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Instalację fotowoltaiczną należy dosta</w:t>
      </w:r>
      <w:r w:rsidR="00625C03">
        <w:rPr>
          <w:rFonts w:cs="Calibri"/>
          <w:sz w:val="24"/>
          <w:szCs w:val="24"/>
        </w:rPr>
        <w:t>rczyć</w:t>
      </w:r>
      <w:r w:rsidR="007D092F">
        <w:rPr>
          <w:rFonts w:cs="Calibri"/>
          <w:sz w:val="24"/>
          <w:szCs w:val="24"/>
        </w:rPr>
        <w:t xml:space="preserve">, </w:t>
      </w:r>
      <w:r w:rsidR="00625C03">
        <w:rPr>
          <w:rFonts w:cs="Calibri"/>
          <w:sz w:val="24"/>
          <w:szCs w:val="24"/>
        </w:rPr>
        <w:t xml:space="preserve">zamontować </w:t>
      </w:r>
      <w:r w:rsidR="007D092F">
        <w:rPr>
          <w:rFonts w:cs="Calibri"/>
          <w:sz w:val="24"/>
          <w:szCs w:val="24"/>
        </w:rPr>
        <w:t xml:space="preserve">i uruchomić </w:t>
      </w:r>
      <w:r w:rsidR="00122D68">
        <w:rPr>
          <w:rFonts w:cs="Calibri"/>
          <w:sz w:val="24"/>
          <w:szCs w:val="24"/>
        </w:rPr>
        <w:t xml:space="preserve">pod adresem </w:t>
      </w:r>
      <w:r w:rsidR="00101634">
        <w:rPr>
          <w:rFonts w:cs="Calibri"/>
          <w:sz w:val="24"/>
          <w:szCs w:val="24"/>
        </w:rPr>
        <w:t xml:space="preserve">ul. Krupówki </w:t>
      </w:r>
      <w:r w:rsidR="00A03A74" w:rsidRPr="00A03A74">
        <w:rPr>
          <w:rFonts w:cs="Calibri"/>
          <w:sz w:val="24"/>
          <w:szCs w:val="24"/>
        </w:rPr>
        <w:t>50 F</w:t>
      </w:r>
      <w:r w:rsidR="00A03A74">
        <w:rPr>
          <w:rFonts w:cs="Calibri"/>
          <w:sz w:val="24"/>
          <w:szCs w:val="24"/>
        </w:rPr>
        <w:t xml:space="preserve">, </w:t>
      </w:r>
      <w:r w:rsidR="0059533D" w:rsidRPr="0059533D">
        <w:rPr>
          <w:rFonts w:cs="Calibri"/>
          <w:sz w:val="24"/>
          <w:szCs w:val="24"/>
        </w:rPr>
        <w:t>34-500</w:t>
      </w:r>
      <w:r w:rsidR="0059533D">
        <w:rPr>
          <w:rFonts w:cs="Calibri"/>
          <w:sz w:val="24"/>
          <w:szCs w:val="24"/>
        </w:rPr>
        <w:t xml:space="preserve"> </w:t>
      </w:r>
      <w:r w:rsidR="008D7075" w:rsidRPr="008D7075">
        <w:rPr>
          <w:rFonts w:cs="Calibri"/>
          <w:sz w:val="24"/>
          <w:szCs w:val="24"/>
        </w:rPr>
        <w:t>Zakopane</w:t>
      </w:r>
      <w:r w:rsidR="008D7075">
        <w:rPr>
          <w:rFonts w:cs="Calibri"/>
          <w:sz w:val="24"/>
          <w:szCs w:val="24"/>
        </w:rPr>
        <w:t>.</w:t>
      </w:r>
    </w:p>
    <w:p w14:paraId="61982601" w14:textId="0E947B43" w:rsidR="00C8138A" w:rsidRDefault="00C8138A" w:rsidP="00C8138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color w:val="000000" w:themeColor="text1"/>
          <w:sz w:val="24"/>
          <w:szCs w:val="24"/>
        </w:rPr>
      </w:pPr>
      <w:r w:rsidRPr="00625C03">
        <w:rPr>
          <w:rFonts w:cs="Calibri"/>
          <w:color w:val="000000" w:themeColor="text1"/>
          <w:sz w:val="24"/>
          <w:szCs w:val="24"/>
        </w:rPr>
        <w:t xml:space="preserve">Po dokonaniu odbioru wykonawca przeprowadzi szkolenie wyznaczonych przedstawicieli </w:t>
      </w:r>
      <w:r w:rsidR="007D092F">
        <w:rPr>
          <w:rFonts w:cs="Calibri"/>
          <w:color w:val="000000" w:themeColor="text1"/>
          <w:sz w:val="24"/>
          <w:szCs w:val="24"/>
        </w:rPr>
        <w:t>z</w:t>
      </w:r>
      <w:r w:rsidRPr="00625C03">
        <w:rPr>
          <w:rFonts w:cs="Calibri"/>
          <w:color w:val="000000" w:themeColor="text1"/>
          <w:sz w:val="24"/>
          <w:szCs w:val="24"/>
        </w:rPr>
        <w:t xml:space="preserve">amawiającego w zakresie obsługi i eksploatacji wykonanej instalacji oraz dostarczy instrukcje eksploatacji poszczególnych urządzeń. </w:t>
      </w:r>
    </w:p>
    <w:p w14:paraId="7F969DC1" w14:textId="73DCBB1B" w:rsidR="001A743E" w:rsidRDefault="001A743E" w:rsidP="001A743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Szczegółowy opis przedmiotu zamówienia zawiera załącznik nr 1 do zapytania ofertowego.</w:t>
      </w:r>
    </w:p>
    <w:p w14:paraId="6892BA4D" w14:textId="3E324973" w:rsidR="00C0348C" w:rsidRPr="001A743E" w:rsidRDefault="0080767C" w:rsidP="001A743E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Zamówienie należy wykonać zgodnie z obowiązującą zamawiającego umową o </w:t>
      </w:r>
      <w:r w:rsidR="009D32E0">
        <w:rPr>
          <w:rFonts w:cs="Calibri"/>
          <w:sz w:val="24"/>
          <w:szCs w:val="24"/>
        </w:rPr>
        <w:t>świadczenie usług dystrybucji energii elektrycznej, stanowiącą załącznik nr 2 do zapytania ofertowego.</w:t>
      </w:r>
    </w:p>
    <w:p w14:paraId="7D463E12" w14:textId="0C60332E" w:rsidR="00BD3991" w:rsidRPr="00625C03" w:rsidRDefault="00B96397" w:rsidP="00C8138A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Kody Wspólnego Słownika Zamówień (CPV):</w:t>
      </w:r>
    </w:p>
    <w:p w14:paraId="673FA5CB" w14:textId="65466D9D" w:rsidR="006479B9" w:rsidRPr="00625C03" w:rsidRDefault="00F421DC" w:rsidP="00504EA5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09000000-3 Produkty naftowe, paliwo, energia elektryczna i inne źródła energii</w:t>
      </w:r>
    </w:p>
    <w:p w14:paraId="360D59A8" w14:textId="558A8BF9" w:rsidR="00F421DC" w:rsidRPr="00625C03" w:rsidRDefault="00562663" w:rsidP="00504EA5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09300000-2 Energia elektryczna, cieplna, słoneczna i jądrowa</w:t>
      </w:r>
    </w:p>
    <w:p w14:paraId="17A2C6E3" w14:textId="1D9B76B6" w:rsidR="00562663" w:rsidRPr="00625C03" w:rsidRDefault="0021531B" w:rsidP="00504EA5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09330000-1 Energia słoneczna</w:t>
      </w:r>
    </w:p>
    <w:p w14:paraId="79FD0F29" w14:textId="77432586" w:rsidR="0021531B" w:rsidRPr="00625C03" w:rsidRDefault="00AE475B" w:rsidP="00504EA5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09331000-8 Baterie słoneczne</w:t>
      </w:r>
    </w:p>
    <w:p w14:paraId="31BAEF43" w14:textId="48C1B0D5" w:rsidR="00AE475B" w:rsidRPr="00625C03" w:rsidRDefault="00AE475B" w:rsidP="00504EA5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09331200-0 Słoneczne moduły fotoelektryczne</w:t>
      </w:r>
    </w:p>
    <w:p w14:paraId="46A98CB7" w14:textId="77777777" w:rsidR="00441203" w:rsidRPr="00625C03" w:rsidRDefault="00441203" w:rsidP="00441203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16B8DB34" w:rsidR="00B35E56" w:rsidRPr="00625C03" w:rsidRDefault="00B35E56" w:rsidP="00504EA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3" w:name="_Hlk83286388"/>
      <w:r w:rsidRPr="00625C03">
        <w:rPr>
          <w:rFonts w:cs="Calibri"/>
          <w:b/>
          <w:bCs/>
          <w:sz w:val="24"/>
          <w:szCs w:val="24"/>
          <w:lang w:bidi="pl-PL"/>
        </w:rPr>
        <w:t xml:space="preserve">Rozdział </w:t>
      </w:r>
      <w:r w:rsidR="00441203" w:rsidRPr="00625C03">
        <w:rPr>
          <w:rFonts w:cs="Calibri"/>
          <w:b/>
          <w:bCs/>
          <w:sz w:val="24"/>
          <w:szCs w:val="24"/>
          <w:lang w:bidi="pl-PL"/>
        </w:rPr>
        <w:t>I</w:t>
      </w:r>
      <w:r w:rsidRPr="00625C03">
        <w:rPr>
          <w:rFonts w:cs="Calibr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625C03" w:rsidRDefault="00B35E56" w:rsidP="00504EA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625C03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625C03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3"/>
    <w:p w14:paraId="6042297E" w14:textId="6BFE0079" w:rsidR="00133A7F" w:rsidRPr="00625C03" w:rsidRDefault="00C65949" w:rsidP="00504EA5">
      <w:pPr>
        <w:spacing w:after="0" w:line="360" w:lineRule="auto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 xml:space="preserve">Zamówienie należy wykonać </w:t>
      </w:r>
      <w:r w:rsidR="00573A0F" w:rsidRPr="00625C03">
        <w:rPr>
          <w:rFonts w:cs="Calibri"/>
          <w:bCs/>
          <w:sz w:val="24"/>
          <w:szCs w:val="24"/>
        </w:rPr>
        <w:t>do</w:t>
      </w:r>
      <w:r w:rsidR="0088461D" w:rsidRPr="00625C03">
        <w:rPr>
          <w:rFonts w:cs="Calibri"/>
          <w:bCs/>
          <w:sz w:val="24"/>
          <w:szCs w:val="24"/>
        </w:rPr>
        <w:t xml:space="preserve"> </w:t>
      </w:r>
      <w:r w:rsidR="00071BA7">
        <w:rPr>
          <w:rFonts w:cs="Calibri"/>
          <w:bCs/>
          <w:sz w:val="24"/>
          <w:szCs w:val="24"/>
        </w:rPr>
        <w:t>25</w:t>
      </w:r>
      <w:r w:rsidR="00C8138A">
        <w:rPr>
          <w:rFonts w:cs="Calibri"/>
          <w:bCs/>
          <w:sz w:val="24"/>
          <w:szCs w:val="24"/>
        </w:rPr>
        <w:t>.</w:t>
      </w:r>
      <w:r w:rsidR="00071BA7">
        <w:rPr>
          <w:rFonts w:cs="Calibri"/>
          <w:bCs/>
          <w:sz w:val="24"/>
          <w:szCs w:val="24"/>
        </w:rPr>
        <w:t>0</w:t>
      </w:r>
      <w:r w:rsidR="00C8138A">
        <w:rPr>
          <w:rFonts w:cs="Calibri"/>
          <w:bCs/>
          <w:sz w:val="24"/>
          <w:szCs w:val="24"/>
        </w:rPr>
        <w:t>1.202</w:t>
      </w:r>
      <w:r w:rsidR="00071BA7">
        <w:rPr>
          <w:rFonts w:cs="Calibri"/>
          <w:bCs/>
          <w:sz w:val="24"/>
          <w:szCs w:val="24"/>
        </w:rPr>
        <w:t>6</w:t>
      </w:r>
      <w:r w:rsidR="00C8138A">
        <w:rPr>
          <w:rFonts w:cs="Calibri"/>
          <w:bCs/>
          <w:sz w:val="24"/>
          <w:szCs w:val="24"/>
        </w:rPr>
        <w:t xml:space="preserve"> r.</w:t>
      </w:r>
      <w:r w:rsidR="0023499C">
        <w:rPr>
          <w:rFonts w:cs="Calibri"/>
          <w:bCs/>
          <w:sz w:val="24"/>
          <w:szCs w:val="24"/>
        </w:rPr>
        <w:t xml:space="preserve"> </w:t>
      </w:r>
    </w:p>
    <w:p w14:paraId="3E2151B9" w14:textId="77777777" w:rsidR="004332AE" w:rsidRDefault="004332AE" w:rsidP="00504EA5">
      <w:pPr>
        <w:spacing w:after="0" w:line="360" w:lineRule="auto"/>
        <w:rPr>
          <w:rFonts w:cs="Calibri"/>
          <w:bCs/>
          <w:sz w:val="24"/>
          <w:szCs w:val="24"/>
        </w:rPr>
      </w:pPr>
    </w:p>
    <w:p w14:paraId="116CFA4B" w14:textId="77777777" w:rsidR="00CA3F9E" w:rsidRPr="00625C03" w:rsidRDefault="00CA3F9E" w:rsidP="00504EA5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6D657131" w:rsidR="00CA0DD3" w:rsidRPr="00625C03" w:rsidRDefault="00CA0DD3" w:rsidP="00504EA5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lastRenderedPageBreak/>
        <w:t>Rozdział V</w:t>
      </w:r>
    </w:p>
    <w:p w14:paraId="19CEDD8A" w14:textId="31C755E0" w:rsidR="00CA0DD3" w:rsidRPr="00625C03" w:rsidRDefault="00CA0DD3" w:rsidP="00504EA5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625C03" w:rsidRDefault="00212332" w:rsidP="00206C17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 xml:space="preserve">Wykonawca nie może </w:t>
      </w:r>
      <w:r w:rsidR="002E6F8A" w:rsidRPr="00625C03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625C03">
        <w:rPr>
          <w:rFonts w:cs="Calibri"/>
          <w:bCs/>
          <w:sz w:val="24"/>
          <w:szCs w:val="24"/>
        </w:rPr>
        <w:t>lub kapitałowo.</w:t>
      </w:r>
    </w:p>
    <w:p w14:paraId="5BD4278F" w14:textId="573DAB44" w:rsidR="00513E18" w:rsidRPr="00625C03" w:rsidRDefault="00513E18" w:rsidP="00206C17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>Przez powiązania osobowe lub kapitałowe, rozumie się powiązania między Wykonawcą</w:t>
      </w:r>
      <w:r w:rsidR="00625C03">
        <w:rPr>
          <w:rFonts w:cs="Calibri"/>
          <w:bCs/>
          <w:sz w:val="24"/>
          <w:szCs w:val="24"/>
        </w:rPr>
        <w:t xml:space="preserve"> a </w:t>
      </w:r>
      <w:r w:rsidRPr="00625C03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625C03" w:rsidRDefault="00492334" w:rsidP="00206C17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>u</w:t>
      </w:r>
      <w:r w:rsidR="00513E18" w:rsidRPr="00625C03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625C03" w:rsidRDefault="00513E18" w:rsidP="00206C17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>posiadaniu co najmniej 10</w:t>
      </w:r>
      <w:r w:rsidR="00E50346" w:rsidRPr="00625C03">
        <w:rPr>
          <w:rFonts w:cs="Calibri"/>
          <w:bCs/>
          <w:sz w:val="24"/>
          <w:szCs w:val="24"/>
        </w:rPr>
        <w:t xml:space="preserve"> </w:t>
      </w:r>
      <w:r w:rsidRPr="00625C03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625C03" w:rsidRDefault="00513E18" w:rsidP="00206C17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414515CD" w14:textId="3689CE68" w:rsidR="00B66EFD" w:rsidRPr="00625C03" w:rsidRDefault="00513E18" w:rsidP="00206C17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625C03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34BFA172" w14:textId="77777777" w:rsidR="00A21E0B" w:rsidRPr="00625C03" w:rsidRDefault="00A21E0B" w:rsidP="00504EA5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416DE0FD" w:rsidR="00C272D8" w:rsidRPr="00625C03" w:rsidRDefault="00C272D8" w:rsidP="00504EA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625C03">
        <w:rPr>
          <w:rFonts w:cs="Calibri"/>
          <w:b/>
          <w:bCs/>
          <w:sz w:val="24"/>
          <w:szCs w:val="24"/>
        </w:rPr>
        <w:t>Rozdział V</w:t>
      </w:r>
      <w:r w:rsidR="00B40D45" w:rsidRPr="00625C03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625C03" w:rsidRDefault="003C65DC" w:rsidP="00504EA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625C03">
        <w:rPr>
          <w:rFonts w:cs="Calibri"/>
          <w:b/>
          <w:bCs/>
          <w:sz w:val="24"/>
          <w:szCs w:val="24"/>
        </w:rPr>
        <w:t xml:space="preserve">Wykonawcy </w:t>
      </w:r>
      <w:r w:rsidR="00C272D8" w:rsidRPr="00625C03">
        <w:rPr>
          <w:rFonts w:cs="Calibri"/>
          <w:b/>
          <w:bCs/>
          <w:sz w:val="24"/>
          <w:szCs w:val="24"/>
        </w:rPr>
        <w:t>wspólnie ubiegając</w:t>
      </w:r>
      <w:r w:rsidRPr="00625C03">
        <w:rPr>
          <w:rFonts w:cs="Calibri"/>
          <w:b/>
          <w:bCs/>
          <w:sz w:val="24"/>
          <w:szCs w:val="24"/>
        </w:rPr>
        <w:t>y</w:t>
      </w:r>
      <w:r w:rsidR="00C272D8" w:rsidRPr="00625C03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9ACE0C7" w:rsidR="0098456C" w:rsidRPr="00625C03" w:rsidRDefault="00F977F5" w:rsidP="00206C17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625C03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625C03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</w:t>
      </w:r>
      <w:r w:rsidR="00625C03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625C03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667B710C" w:rsidR="003212BB" w:rsidRPr="00625C03" w:rsidRDefault="003212BB" w:rsidP="00206C17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625C03"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 w:rsidRPr="00625C03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A21E0B">
        <w:rPr>
          <w:rFonts w:eastAsia="Times New Roman" w:cs="Calibri"/>
          <w:sz w:val="24"/>
          <w:szCs w:val="24"/>
          <w:lang w:eastAsia="ar-SA"/>
        </w:rPr>
        <w:t>1</w:t>
      </w:r>
      <w:r w:rsidR="00E50346" w:rsidRPr="00625C03">
        <w:rPr>
          <w:rFonts w:eastAsia="Times New Roman" w:cs="Calibri"/>
          <w:sz w:val="24"/>
          <w:szCs w:val="24"/>
          <w:lang w:eastAsia="ar-SA"/>
        </w:rPr>
        <w:t>.</w:t>
      </w:r>
    </w:p>
    <w:p w14:paraId="6CD2AA0C" w14:textId="38822C4B" w:rsidR="0006430D" w:rsidRPr="00625C03" w:rsidRDefault="00463700" w:rsidP="00206C17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625C03">
        <w:rPr>
          <w:rFonts w:eastAsia="Times New Roman" w:cs="Calibri"/>
          <w:sz w:val="24"/>
          <w:szCs w:val="24"/>
          <w:lang w:eastAsia="ar-SA"/>
        </w:rPr>
        <w:lastRenderedPageBreak/>
        <w:t xml:space="preserve">W przypadku, </w:t>
      </w:r>
      <w:r w:rsidR="0098456C" w:rsidRPr="00625C03">
        <w:rPr>
          <w:rFonts w:eastAsia="Times New Roman" w:cs="Calibri"/>
          <w:sz w:val="24"/>
          <w:szCs w:val="24"/>
          <w:lang w:eastAsia="ar-SA"/>
        </w:rPr>
        <w:t>gdy zostanie</w:t>
      </w:r>
      <w:r w:rsidRPr="00625C03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625C03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625C03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625C03">
        <w:rPr>
          <w:rFonts w:eastAsia="Times New Roman" w:cs="Calibri"/>
          <w:sz w:val="24"/>
          <w:szCs w:val="24"/>
          <w:lang w:eastAsia="ar-SA"/>
        </w:rPr>
        <w:t> </w:t>
      </w:r>
      <w:r w:rsidRPr="00625C03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1A0484F" w14:textId="77777777" w:rsidR="00DE69F1" w:rsidRPr="00625C03" w:rsidRDefault="00DE69F1" w:rsidP="00504EA5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67EE2DD1" w:rsidR="00352894" w:rsidRPr="00625C03" w:rsidRDefault="00352894" w:rsidP="00504EA5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625C03">
        <w:rPr>
          <w:rFonts w:ascii="Calibri" w:hAnsi="Calibri" w:cs="Calibri"/>
          <w:b/>
          <w:bCs/>
          <w:color w:val="auto"/>
        </w:rPr>
        <w:t>Rozdział</w:t>
      </w:r>
      <w:r w:rsidR="00EC5A84" w:rsidRPr="00625C03">
        <w:rPr>
          <w:rFonts w:ascii="Calibri" w:hAnsi="Calibri" w:cs="Calibri"/>
          <w:b/>
          <w:bCs/>
          <w:color w:val="auto"/>
        </w:rPr>
        <w:t xml:space="preserve"> VII</w:t>
      </w:r>
    </w:p>
    <w:p w14:paraId="5EE2BD81" w14:textId="79ECD563" w:rsidR="00C272D8" w:rsidRPr="00625C03" w:rsidRDefault="00352894" w:rsidP="00504EA5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625C03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625C03" w:rsidRDefault="00874445" w:rsidP="00206C17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625C03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625C03" w:rsidRDefault="00005D5D" w:rsidP="00206C1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625C03">
        <w:rPr>
          <w:rFonts w:ascii="Calibri" w:hAnsi="Calibri" w:cs="Calibri"/>
          <w:color w:val="auto"/>
        </w:rPr>
        <w:t>Wykonawca zobowiązany jest wskazać w ofercie częś</w:t>
      </w:r>
      <w:r w:rsidR="000372E9" w:rsidRPr="00625C03">
        <w:rPr>
          <w:rFonts w:ascii="Calibri" w:hAnsi="Calibri" w:cs="Calibri"/>
          <w:color w:val="auto"/>
        </w:rPr>
        <w:t>ci</w:t>
      </w:r>
      <w:r w:rsidRPr="00625C03">
        <w:rPr>
          <w:rFonts w:ascii="Calibri" w:hAnsi="Calibri" w:cs="Calibri"/>
          <w:color w:val="auto"/>
        </w:rPr>
        <w:t xml:space="preserve"> zamó</w:t>
      </w:r>
      <w:r w:rsidR="000372E9" w:rsidRPr="00625C03">
        <w:rPr>
          <w:rFonts w:ascii="Calibri" w:hAnsi="Calibri" w:cs="Calibri"/>
          <w:color w:val="auto"/>
        </w:rPr>
        <w:t>wienia</w:t>
      </w:r>
      <w:r w:rsidR="006061B1" w:rsidRPr="00625C03">
        <w:t xml:space="preserve">, </w:t>
      </w:r>
      <w:r w:rsidR="006061B1" w:rsidRPr="00625C03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1873F48D" w:rsidR="00033ADA" w:rsidRPr="00625C03" w:rsidRDefault="006061B1" w:rsidP="00206C17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25C03">
        <w:rPr>
          <w:rFonts w:ascii="Calibri" w:hAnsi="Calibri" w:cs="Calibri"/>
          <w:color w:val="auto"/>
        </w:rPr>
        <w:t>Powierzenie wykonania części zamówienia podwykonawcom nie zwalnia W</w:t>
      </w:r>
      <w:r w:rsidR="00625C03">
        <w:rPr>
          <w:rFonts w:ascii="Calibri" w:hAnsi="Calibri" w:cs="Calibri"/>
          <w:color w:val="auto"/>
        </w:rPr>
        <w:t>ykonawcy z </w:t>
      </w:r>
      <w:r w:rsidRPr="00625C03">
        <w:rPr>
          <w:rFonts w:ascii="Calibri" w:hAnsi="Calibri" w:cs="Calibri"/>
          <w:color w:val="auto"/>
        </w:rPr>
        <w:t>odpowiedzialności za należyte wykonanie tego zamówienia.</w:t>
      </w:r>
    </w:p>
    <w:p w14:paraId="4E52C7DA" w14:textId="77777777" w:rsidR="003226EB" w:rsidRPr="00625C03" w:rsidRDefault="003226EB" w:rsidP="00504EA5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5F8D7C9C" w:rsidR="00E233DF" w:rsidRPr="00625C03" w:rsidRDefault="00E233DF" w:rsidP="00504EA5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 xml:space="preserve">Rozdział </w:t>
      </w:r>
      <w:r w:rsidR="00C942F8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625C03" w:rsidRDefault="00E233DF" w:rsidP="00504EA5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Opis sposobu przygotowania oferty</w:t>
      </w:r>
    </w:p>
    <w:p w14:paraId="0B59DF9C" w14:textId="5D8531FE" w:rsidR="00E76C45" w:rsidRPr="00625C03" w:rsidRDefault="00D179A9" w:rsidP="00206C17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Wykonawca </w:t>
      </w:r>
      <w:r w:rsidR="0081224A" w:rsidRPr="00625C03">
        <w:rPr>
          <w:rFonts w:cs="Calibri"/>
          <w:sz w:val="24"/>
          <w:szCs w:val="24"/>
        </w:rPr>
        <w:t>może</w:t>
      </w:r>
      <w:r w:rsidRPr="00625C03">
        <w:rPr>
          <w:rFonts w:cs="Calibri"/>
          <w:sz w:val="24"/>
          <w:szCs w:val="24"/>
        </w:rPr>
        <w:t xml:space="preserve"> złożyć tylko jedną ofertę</w:t>
      </w:r>
      <w:r w:rsidR="00EA7082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 xml:space="preserve">na wykonanie </w:t>
      </w:r>
      <w:r w:rsidR="006109AE" w:rsidRPr="00625C03">
        <w:rPr>
          <w:rFonts w:cs="Calibri"/>
          <w:sz w:val="24"/>
          <w:szCs w:val="24"/>
        </w:rPr>
        <w:t>całości</w:t>
      </w:r>
      <w:r w:rsidR="00166873" w:rsidRPr="00625C03">
        <w:rPr>
          <w:rFonts w:cs="Calibri"/>
          <w:sz w:val="24"/>
          <w:szCs w:val="24"/>
        </w:rPr>
        <w:t xml:space="preserve"> zamówienia.</w:t>
      </w:r>
      <w:r w:rsidRPr="00625C03">
        <w:rPr>
          <w:rFonts w:cs="Calibri"/>
          <w:sz w:val="24"/>
          <w:szCs w:val="24"/>
        </w:rPr>
        <w:t xml:space="preserve"> </w:t>
      </w:r>
    </w:p>
    <w:p w14:paraId="5EE2BD85" w14:textId="4F705565" w:rsidR="00442D8F" w:rsidRPr="00625C03" w:rsidRDefault="00C272D8" w:rsidP="00206C1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Ofertę należy przygotować </w:t>
      </w:r>
      <w:r w:rsidR="00B14E36" w:rsidRPr="00625C03">
        <w:rPr>
          <w:rFonts w:cs="Calibri"/>
          <w:sz w:val="24"/>
          <w:szCs w:val="24"/>
        </w:rPr>
        <w:t>zgodnie ze wzorem</w:t>
      </w:r>
      <w:r w:rsidRPr="00625C03">
        <w:rPr>
          <w:rFonts w:cs="Calibri"/>
          <w:sz w:val="24"/>
          <w:szCs w:val="24"/>
        </w:rPr>
        <w:t xml:space="preserve"> stanowiąc</w:t>
      </w:r>
      <w:r w:rsidR="00B14E36" w:rsidRPr="00625C03">
        <w:rPr>
          <w:rFonts w:cs="Calibri"/>
          <w:sz w:val="24"/>
          <w:szCs w:val="24"/>
        </w:rPr>
        <w:t>ym</w:t>
      </w:r>
      <w:r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bCs/>
          <w:sz w:val="24"/>
          <w:szCs w:val="24"/>
        </w:rPr>
        <w:t xml:space="preserve">załącznik nr </w:t>
      </w:r>
      <w:r w:rsidR="00EC5A84" w:rsidRPr="00625C03">
        <w:rPr>
          <w:rFonts w:cs="Calibri"/>
          <w:bCs/>
          <w:sz w:val="24"/>
          <w:szCs w:val="24"/>
        </w:rPr>
        <w:t>3</w:t>
      </w:r>
      <w:r w:rsidRPr="00625C03">
        <w:rPr>
          <w:rFonts w:cs="Calibri"/>
          <w:sz w:val="24"/>
          <w:szCs w:val="24"/>
        </w:rPr>
        <w:t xml:space="preserve"> do zapytania ofertowego</w:t>
      </w:r>
      <w:r w:rsidR="001C41A3" w:rsidRPr="00625C03">
        <w:rPr>
          <w:rFonts w:cs="Calibri"/>
          <w:sz w:val="24"/>
          <w:szCs w:val="24"/>
        </w:rPr>
        <w:t>.</w:t>
      </w:r>
    </w:p>
    <w:p w14:paraId="5EE2BD86" w14:textId="0D3C29D6" w:rsidR="00B766E3" w:rsidRPr="00625C03" w:rsidRDefault="00B766E3" w:rsidP="00206C1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625C03">
        <w:rPr>
          <w:rFonts w:cs="Calibri"/>
          <w:sz w:val="24"/>
          <w:szCs w:val="24"/>
        </w:rPr>
        <w:t xml:space="preserve">, </w:t>
      </w:r>
      <w:r w:rsidRPr="00625C03">
        <w:rPr>
          <w:rFonts w:cs="Calibri"/>
          <w:sz w:val="24"/>
          <w:szCs w:val="24"/>
        </w:rPr>
        <w:t>w</w:t>
      </w:r>
      <w:r w:rsidR="007824BD" w:rsidRPr="00625C03">
        <w:rPr>
          <w:rFonts w:cs="Calibri"/>
          <w:sz w:val="24"/>
          <w:szCs w:val="24"/>
        </w:rPr>
        <w:t> </w:t>
      </w:r>
      <w:r w:rsidRPr="00625C03">
        <w:rPr>
          <w:rFonts w:cs="Calibri"/>
          <w:sz w:val="24"/>
          <w:szCs w:val="24"/>
        </w:rPr>
        <w:t xml:space="preserve">formie pisemnej, formie elektronicznej </w:t>
      </w:r>
      <w:r w:rsidR="004B10F3" w:rsidRPr="00625C03">
        <w:rPr>
          <w:rFonts w:cs="Calibri"/>
          <w:sz w:val="24"/>
          <w:szCs w:val="24"/>
        </w:rPr>
        <w:t xml:space="preserve">lub </w:t>
      </w:r>
      <w:r w:rsidRPr="00625C03">
        <w:rPr>
          <w:rFonts w:cs="Calibri"/>
          <w:sz w:val="24"/>
          <w:szCs w:val="24"/>
        </w:rPr>
        <w:t xml:space="preserve">w postaci </w:t>
      </w:r>
      <w:r w:rsidR="00412801" w:rsidRPr="00625C03">
        <w:rPr>
          <w:rFonts w:cs="Calibri"/>
          <w:sz w:val="24"/>
          <w:szCs w:val="24"/>
        </w:rPr>
        <w:t>elektronicznej opatrzonej</w:t>
      </w:r>
      <w:r w:rsidRPr="00625C03">
        <w:rPr>
          <w:rFonts w:cs="Calibri"/>
          <w:sz w:val="24"/>
          <w:szCs w:val="24"/>
        </w:rPr>
        <w:t xml:space="preserve"> </w:t>
      </w:r>
      <w:r w:rsidR="00412801" w:rsidRPr="00625C03">
        <w:rPr>
          <w:rFonts w:cs="Calibri"/>
          <w:sz w:val="24"/>
          <w:szCs w:val="24"/>
        </w:rPr>
        <w:t>podpisem zaufanym lub podpisem osobistym</w:t>
      </w:r>
      <w:r w:rsidR="00153CC7" w:rsidRPr="00625C03">
        <w:rPr>
          <w:rFonts w:cs="Calibri"/>
          <w:sz w:val="24"/>
          <w:szCs w:val="24"/>
        </w:rPr>
        <w:t xml:space="preserve">. Oferta </w:t>
      </w:r>
      <w:r w:rsidRPr="00625C03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625C03">
        <w:rPr>
          <w:rFonts w:cs="Calibri"/>
          <w:sz w:val="24"/>
          <w:szCs w:val="24"/>
        </w:rPr>
        <w:t> </w:t>
      </w:r>
      <w:r w:rsidRPr="00625C03">
        <w:rPr>
          <w:rFonts w:cs="Calibri"/>
          <w:sz w:val="24"/>
          <w:szCs w:val="24"/>
        </w:rPr>
        <w:t>przypadku podpis</w:t>
      </w:r>
      <w:r w:rsidR="000D5A2F" w:rsidRPr="00625C03">
        <w:rPr>
          <w:rFonts w:cs="Calibri"/>
          <w:sz w:val="24"/>
          <w:szCs w:val="24"/>
        </w:rPr>
        <w:t>yw</w:t>
      </w:r>
      <w:r w:rsidRPr="00625C03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625C03" w:rsidRDefault="00B766E3" w:rsidP="00206C1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lastRenderedPageBreak/>
        <w:t>Kopie dokumentów muszą być potwierdzone za zgodność z oryginałem przez Wykonawcę.</w:t>
      </w:r>
    </w:p>
    <w:p w14:paraId="5EE2BD89" w14:textId="562C5BCB" w:rsidR="00C272D8" w:rsidRPr="00625C03" w:rsidRDefault="00C272D8" w:rsidP="00206C1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Jeżeli oferta zawiera informacje, które w</w:t>
      </w:r>
      <w:r w:rsidR="008C6C0A" w:rsidRPr="00625C03">
        <w:rPr>
          <w:rFonts w:cs="Calibri"/>
          <w:sz w:val="24"/>
          <w:szCs w:val="24"/>
        </w:rPr>
        <w:t>edług</w:t>
      </w:r>
      <w:r w:rsidRPr="00625C03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>i</w:t>
      </w:r>
      <w:r w:rsidR="004A6567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>jeżeli Wykonawca</w:t>
      </w:r>
      <w:r w:rsidR="004A6567" w:rsidRPr="00625C03">
        <w:rPr>
          <w:rFonts w:cs="Calibri"/>
          <w:sz w:val="24"/>
          <w:szCs w:val="24"/>
        </w:rPr>
        <w:t>,</w:t>
      </w:r>
      <w:r w:rsidRPr="00625C03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625C03">
        <w:rPr>
          <w:rFonts w:cs="Calibri"/>
          <w:sz w:val="24"/>
          <w:szCs w:val="24"/>
        </w:rPr>
        <w:t>,</w:t>
      </w:r>
      <w:r w:rsidRPr="00625C03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625C03">
        <w:rPr>
          <w:rFonts w:cs="Calibri"/>
          <w:sz w:val="24"/>
          <w:szCs w:val="24"/>
        </w:rPr>
        <w:t>pliku</w:t>
      </w:r>
      <w:r w:rsidRPr="00625C03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625C03">
        <w:rPr>
          <w:rFonts w:cs="Calibri"/>
          <w:sz w:val="24"/>
          <w:szCs w:val="24"/>
        </w:rPr>
        <w:t>Plik</w:t>
      </w:r>
      <w:r w:rsidRPr="00625C03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</w:t>
      </w:r>
      <w:r w:rsidR="00625C03">
        <w:rPr>
          <w:rFonts w:cs="Calibri"/>
          <w:sz w:val="24"/>
          <w:szCs w:val="24"/>
        </w:rPr>
        <w:t> </w:t>
      </w:r>
      <w:r w:rsidRPr="00625C03">
        <w:rPr>
          <w:rFonts w:cs="Calibri"/>
          <w:sz w:val="24"/>
          <w:szCs w:val="24"/>
        </w:rPr>
        <w:t xml:space="preserve">niniejszym Zapytaniem przygotowanie </w:t>
      </w:r>
      <w:r w:rsidR="008C6C0A" w:rsidRPr="00625C03">
        <w:rPr>
          <w:rFonts w:cs="Calibri"/>
          <w:sz w:val="24"/>
          <w:szCs w:val="24"/>
        </w:rPr>
        <w:t>wskazanego pliku</w:t>
      </w:r>
      <w:r w:rsidRPr="00625C03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625C03" w:rsidRDefault="005A1FD7" w:rsidP="00206C17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Wykonawca pon</w:t>
      </w:r>
      <w:r w:rsidR="0081224A" w:rsidRPr="00625C03">
        <w:rPr>
          <w:rFonts w:cs="Calibri"/>
          <w:sz w:val="24"/>
          <w:szCs w:val="24"/>
        </w:rPr>
        <w:t>osi</w:t>
      </w:r>
      <w:r w:rsidRPr="00625C03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625C03" w:rsidRDefault="005A1FD7" w:rsidP="00206C17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 w:rsidRPr="00625C03">
        <w:rPr>
          <w:rFonts w:cs="Calibri"/>
          <w:sz w:val="24"/>
          <w:szCs w:val="24"/>
        </w:rPr>
        <w:t>Wykonawcy</w:t>
      </w:r>
      <w:r w:rsidRPr="00625C03">
        <w:rPr>
          <w:rFonts w:cs="Calibri"/>
          <w:sz w:val="24"/>
          <w:szCs w:val="24"/>
        </w:rPr>
        <w:t>.</w:t>
      </w:r>
    </w:p>
    <w:p w14:paraId="762FA58B" w14:textId="36E517EC" w:rsidR="009025A8" w:rsidRPr="00625C03" w:rsidRDefault="005A1FD7" w:rsidP="00206C17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DB39B20" w14:textId="77777777" w:rsidR="00437C8D" w:rsidRPr="00625C03" w:rsidRDefault="00437C8D" w:rsidP="00504EA5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51F2563F" w:rsidR="00442D8F" w:rsidRPr="00625C03" w:rsidRDefault="00442D8F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 xml:space="preserve">Rozdział </w:t>
      </w:r>
      <w:r w:rsidR="00C942F8">
        <w:rPr>
          <w:rFonts w:cs="Calibri"/>
          <w:b/>
          <w:sz w:val="24"/>
          <w:szCs w:val="24"/>
        </w:rPr>
        <w:t>I</w:t>
      </w:r>
      <w:r w:rsidR="00952EAD" w:rsidRPr="00625C03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625C03" w:rsidRDefault="00442D8F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Miejsce</w:t>
      </w:r>
      <w:r w:rsidR="00E90450" w:rsidRPr="00625C03">
        <w:rPr>
          <w:rFonts w:cs="Calibri"/>
          <w:b/>
          <w:sz w:val="24"/>
          <w:szCs w:val="24"/>
        </w:rPr>
        <w:t xml:space="preserve">, sposób i </w:t>
      </w:r>
      <w:r w:rsidRPr="00625C03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625C03" w:rsidRDefault="00DD3CA1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625C03">
        <w:rPr>
          <w:rFonts w:cs="Calibri"/>
          <w:bCs/>
          <w:sz w:val="24"/>
          <w:szCs w:val="24"/>
        </w:rPr>
        <w:t xml:space="preserve">Ofertę </w:t>
      </w:r>
      <w:r w:rsidR="00A40A68" w:rsidRPr="00625C03">
        <w:rPr>
          <w:rFonts w:cs="Calibri"/>
          <w:bCs/>
          <w:sz w:val="24"/>
          <w:szCs w:val="24"/>
        </w:rPr>
        <w:t xml:space="preserve">należy złożyć </w:t>
      </w:r>
      <w:r w:rsidR="007824BD" w:rsidRPr="00625C03">
        <w:rPr>
          <w:rFonts w:cs="Calibri"/>
          <w:bCs/>
          <w:sz w:val="24"/>
          <w:szCs w:val="24"/>
        </w:rPr>
        <w:t>przez stronę internetową</w:t>
      </w:r>
      <w:r w:rsidR="004D34A0" w:rsidRPr="00625C03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625C03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625C03" w:rsidRDefault="008E390A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W celu złożenia oferty wymagane jest założenie przez Wykonawcę konta w Bazie Konkurencyjności.</w:t>
      </w:r>
    </w:p>
    <w:p w14:paraId="7C09F1B5" w14:textId="775F7ED9" w:rsidR="00CF53FB" w:rsidRPr="00625C03" w:rsidRDefault="00CF53FB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625C03" w:rsidRDefault="006D3323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BD65CAB" w14:textId="77777777" w:rsidR="00625C03" w:rsidRDefault="006D3323" w:rsidP="00504EA5">
      <w:pPr>
        <w:pStyle w:val="Akapitzlist"/>
        <w:numPr>
          <w:ilvl w:val="0"/>
          <w:numId w:val="3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dane podmiotu,</w:t>
      </w:r>
    </w:p>
    <w:p w14:paraId="3A847D70" w14:textId="77777777" w:rsidR="00625C03" w:rsidRDefault="006D3323" w:rsidP="00504EA5">
      <w:pPr>
        <w:pStyle w:val="Akapitzlist"/>
        <w:numPr>
          <w:ilvl w:val="0"/>
          <w:numId w:val="3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dane oferty,</w:t>
      </w:r>
    </w:p>
    <w:p w14:paraId="653C16AA" w14:textId="07CD10A0" w:rsidR="006D3323" w:rsidRPr="00625C03" w:rsidRDefault="006D3323" w:rsidP="00504EA5">
      <w:pPr>
        <w:pStyle w:val="Akapitzlist"/>
        <w:numPr>
          <w:ilvl w:val="0"/>
          <w:numId w:val="33"/>
        </w:num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załączniki.</w:t>
      </w:r>
    </w:p>
    <w:p w14:paraId="229CB52F" w14:textId="442B4BBC" w:rsidR="006D3323" w:rsidRPr="00625C03" w:rsidRDefault="00E470A2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625C03" w:rsidRDefault="008433FA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BE2951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38965B41" w:rsidR="008433FA" w:rsidRPr="00625C03" w:rsidRDefault="004B2C22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625C03">
        <w:rPr>
          <w:sz w:val="24"/>
          <w:szCs w:val="24"/>
        </w:rPr>
        <w:t xml:space="preserve"> </w:t>
      </w:r>
      <w:r w:rsidR="00060262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1E2DC204" w14:textId="4E35497B" w:rsidR="004B2C22" w:rsidRPr="00625C03" w:rsidRDefault="004B2C22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625C03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625C03" w:rsidRDefault="008D1189" w:rsidP="00206C17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625C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4E9079B1" w:rsidR="002A334D" w:rsidRPr="00CD6BA3" w:rsidRDefault="00E044EF" w:rsidP="00206C17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CD6BA3">
        <w:rPr>
          <w:rFonts w:cs="Calibri"/>
          <w:bCs/>
          <w:sz w:val="24"/>
          <w:szCs w:val="24"/>
        </w:rPr>
        <w:t xml:space="preserve">Ofertę należy złożyć </w:t>
      </w:r>
      <w:r w:rsidR="005248BB" w:rsidRPr="00CD6BA3">
        <w:rPr>
          <w:rFonts w:cs="Calibri"/>
          <w:b/>
          <w:sz w:val="24"/>
          <w:szCs w:val="24"/>
        </w:rPr>
        <w:t xml:space="preserve">do </w:t>
      </w:r>
      <w:r w:rsidR="00CD6BA3" w:rsidRPr="00CD6BA3">
        <w:rPr>
          <w:rFonts w:cs="Calibri"/>
          <w:b/>
          <w:sz w:val="24"/>
          <w:szCs w:val="24"/>
        </w:rPr>
        <w:t>30.</w:t>
      </w:r>
      <w:r w:rsidR="005118DA" w:rsidRPr="00CD6BA3">
        <w:rPr>
          <w:rFonts w:cs="Calibri"/>
          <w:b/>
          <w:sz w:val="24"/>
          <w:szCs w:val="24"/>
        </w:rPr>
        <w:t>1</w:t>
      </w:r>
      <w:r w:rsidR="002C0C7F" w:rsidRPr="00CD6BA3">
        <w:rPr>
          <w:rFonts w:cs="Calibri"/>
          <w:b/>
          <w:sz w:val="24"/>
          <w:szCs w:val="24"/>
        </w:rPr>
        <w:t>2</w:t>
      </w:r>
      <w:r w:rsidR="005118DA" w:rsidRPr="00CD6BA3">
        <w:rPr>
          <w:rFonts w:cs="Calibri"/>
          <w:b/>
          <w:sz w:val="24"/>
          <w:szCs w:val="24"/>
        </w:rPr>
        <w:t>.2025 r., do godziny 10:00.</w:t>
      </w:r>
    </w:p>
    <w:p w14:paraId="5EE2BD97" w14:textId="226EDB47" w:rsidR="00442D8F" w:rsidRPr="00625C03" w:rsidRDefault="0077752B" w:rsidP="00206C1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625C03">
        <w:rPr>
          <w:rFonts w:cs="Calibri"/>
          <w:sz w:val="24"/>
          <w:szCs w:val="24"/>
        </w:rPr>
        <w:t>Wykonawca</w:t>
      </w:r>
      <w:r w:rsidR="00C272D8" w:rsidRPr="00625C03">
        <w:rPr>
          <w:rFonts w:cs="Calibri"/>
          <w:sz w:val="24"/>
          <w:szCs w:val="24"/>
        </w:rPr>
        <w:t xml:space="preserve"> może przed </w:t>
      </w:r>
      <w:r w:rsidRPr="00625C03">
        <w:rPr>
          <w:rFonts w:cs="Calibri"/>
          <w:sz w:val="24"/>
          <w:szCs w:val="24"/>
        </w:rPr>
        <w:t>upływem terminu</w:t>
      </w:r>
      <w:r w:rsidR="00C272D8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>składania</w:t>
      </w:r>
      <w:r w:rsidR="00C272D8" w:rsidRPr="00625C03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625C03" w:rsidRDefault="00C272D8" w:rsidP="00206C17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625C03">
        <w:rPr>
          <w:rFonts w:cs="Calibri"/>
          <w:sz w:val="24"/>
          <w:szCs w:val="24"/>
        </w:rPr>
        <w:lastRenderedPageBreak/>
        <w:t xml:space="preserve">W toku badania i oceny ofert Zamawiający może żądać od </w:t>
      </w:r>
      <w:r w:rsidR="0077752B" w:rsidRPr="00625C03">
        <w:rPr>
          <w:rFonts w:cs="Calibri"/>
          <w:sz w:val="24"/>
          <w:szCs w:val="24"/>
        </w:rPr>
        <w:t>wykonawców</w:t>
      </w:r>
      <w:r w:rsidRPr="00625C03">
        <w:rPr>
          <w:rFonts w:cs="Calibri"/>
          <w:sz w:val="24"/>
          <w:szCs w:val="24"/>
        </w:rPr>
        <w:t xml:space="preserve"> wyjaśnień dotyczących treści złożonych ofert.</w:t>
      </w:r>
    </w:p>
    <w:p w14:paraId="22745768" w14:textId="77777777" w:rsidR="008D08DA" w:rsidRPr="00625C03" w:rsidRDefault="008D08DA" w:rsidP="00504EA5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58E3861A" w:rsidR="00C90C36" w:rsidRPr="00625C03" w:rsidRDefault="00442D8F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625C03" w:rsidRDefault="00442D8F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4" w:name="_Hlk98056880"/>
      <w:r w:rsidRPr="00625C03">
        <w:rPr>
          <w:rFonts w:cs="Calibri"/>
          <w:b/>
          <w:sz w:val="24"/>
          <w:szCs w:val="24"/>
        </w:rPr>
        <w:t>Dokumenty, jakie Wykonawca powinien załączyć do oferty</w:t>
      </w:r>
      <w:bookmarkEnd w:id="4"/>
    </w:p>
    <w:p w14:paraId="0EF5CA0C" w14:textId="77777777" w:rsidR="009E74DE" w:rsidRPr="00625C03" w:rsidRDefault="00C272D8" w:rsidP="00206C17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Zamawiający wymaga</w:t>
      </w:r>
      <w:r w:rsidR="00AD5A56" w:rsidRPr="00625C03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1D773E02" w:rsidR="00416A71" w:rsidRPr="00625C03" w:rsidRDefault="007C7D3D" w:rsidP="00206C17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p</w:t>
      </w:r>
      <w:r w:rsidR="00BE49DD" w:rsidRPr="00625C03">
        <w:rPr>
          <w:rFonts w:cs="Calibri"/>
          <w:sz w:val="24"/>
          <w:szCs w:val="24"/>
        </w:rPr>
        <w:t>ełnomocnictwo</w:t>
      </w:r>
      <w:r w:rsidR="00416A71" w:rsidRPr="00625C03">
        <w:rPr>
          <w:sz w:val="24"/>
          <w:szCs w:val="24"/>
        </w:rPr>
        <w:t xml:space="preserve"> </w:t>
      </w:r>
      <w:r w:rsidR="00416A71" w:rsidRPr="00625C03">
        <w:rPr>
          <w:rFonts w:cs="Calibri"/>
          <w:sz w:val="24"/>
          <w:szCs w:val="24"/>
        </w:rPr>
        <w:t>lub inny dokument potwierdzający umocowanie do reprezentowania wykonawcy lub wykonaw</w:t>
      </w:r>
      <w:r w:rsidR="00625C03">
        <w:rPr>
          <w:rFonts w:cs="Calibri"/>
          <w:sz w:val="24"/>
          <w:szCs w:val="24"/>
        </w:rPr>
        <w:t>ców wspólnie ubiegających się o </w:t>
      </w:r>
      <w:r w:rsidR="00416A71" w:rsidRPr="00625C03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3A5C52A3" w:rsidR="00FE0D4D" w:rsidRPr="00625C03" w:rsidRDefault="00FE0D4D" w:rsidP="00206C17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EC5A84" w:rsidRPr="00625C03">
        <w:rPr>
          <w:rFonts w:cs="Calibri"/>
          <w:sz w:val="24"/>
          <w:szCs w:val="24"/>
        </w:rPr>
        <w:t xml:space="preserve">5 </w:t>
      </w:r>
      <w:r w:rsidRPr="00625C03">
        <w:rPr>
          <w:rFonts w:cs="Calibri"/>
          <w:sz w:val="24"/>
          <w:szCs w:val="24"/>
        </w:rPr>
        <w:t>do zapytania ofertowego;</w:t>
      </w:r>
      <w:r w:rsidR="00E47B84" w:rsidRPr="00625C03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 w:rsidRPr="00625C03">
        <w:rPr>
          <w:rFonts w:cs="Calibri"/>
          <w:sz w:val="24"/>
          <w:szCs w:val="24"/>
        </w:rPr>
        <w:t xml:space="preserve"> oświadczenie składa każdy z tych wykonawców</w:t>
      </w:r>
      <w:r w:rsidR="00C942F8">
        <w:rPr>
          <w:rFonts w:cs="Calibri"/>
          <w:sz w:val="24"/>
          <w:szCs w:val="24"/>
        </w:rPr>
        <w:t>.</w:t>
      </w:r>
    </w:p>
    <w:p w14:paraId="57A2E8C6" w14:textId="32EACB0F" w:rsidR="00915150" w:rsidRPr="00625C03" w:rsidRDefault="00BE49DD" w:rsidP="00206C17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Jeżeli Wykonawca, którego oferta została </w:t>
      </w:r>
      <w:r w:rsidR="0002291A" w:rsidRPr="00625C03">
        <w:rPr>
          <w:rFonts w:cs="Calibri"/>
          <w:sz w:val="24"/>
          <w:szCs w:val="24"/>
        </w:rPr>
        <w:t xml:space="preserve">najwyżej </w:t>
      </w:r>
      <w:r w:rsidRPr="00625C03">
        <w:rPr>
          <w:rFonts w:cs="Calibri"/>
          <w:sz w:val="24"/>
          <w:szCs w:val="24"/>
        </w:rPr>
        <w:t>oceniona</w:t>
      </w:r>
      <w:r w:rsidR="0002291A" w:rsidRPr="00625C03">
        <w:rPr>
          <w:rFonts w:cs="Calibri"/>
          <w:sz w:val="24"/>
          <w:szCs w:val="24"/>
        </w:rPr>
        <w:t>,</w:t>
      </w:r>
      <w:r w:rsidRPr="00625C03">
        <w:rPr>
          <w:rFonts w:cs="Calibri"/>
          <w:sz w:val="24"/>
          <w:szCs w:val="24"/>
        </w:rPr>
        <w:t xml:space="preserve"> nie złoży</w:t>
      </w:r>
      <w:r w:rsidR="000C6B8C" w:rsidRPr="00625C03">
        <w:rPr>
          <w:rFonts w:cs="Calibri"/>
          <w:sz w:val="24"/>
          <w:szCs w:val="24"/>
        </w:rPr>
        <w:t xml:space="preserve"> </w:t>
      </w:r>
      <w:r w:rsidR="00625C03">
        <w:rPr>
          <w:rFonts w:cs="Calibri"/>
          <w:sz w:val="24"/>
          <w:szCs w:val="24"/>
        </w:rPr>
        <w:t>wskazanych w </w:t>
      </w:r>
      <w:r w:rsidRPr="00625C03">
        <w:rPr>
          <w:rFonts w:cs="Calibri"/>
          <w:sz w:val="24"/>
          <w:szCs w:val="24"/>
        </w:rPr>
        <w:t xml:space="preserve">zapytaniu ofertowym oświadczeń lub dokumentów lub gdy dokumenty te </w:t>
      </w:r>
      <w:r w:rsidR="000C6B8C" w:rsidRPr="00625C03">
        <w:rPr>
          <w:rFonts w:cs="Calibri"/>
          <w:sz w:val="24"/>
          <w:szCs w:val="24"/>
        </w:rPr>
        <w:t xml:space="preserve">będą </w:t>
      </w:r>
      <w:r w:rsidRPr="00625C03">
        <w:rPr>
          <w:rFonts w:cs="Calibri"/>
          <w:sz w:val="24"/>
          <w:szCs w:val="24"/>
        </w:rPr>
        <w:t xml:space="preserve">niekompletne, </w:t>
      </w:r>
      <w:r w:rsidR="000C6B8C" w:rsidRPr="00625C03">
        <w:rPr>
          <w:rFonts w:cs="Calibri"/>
          <w:sz w:val="24"/>
          <w:szCs w:val="24"/>
        </w:rPr>
        <w:t xml:space="preserve">będą </w:t>
      </w:r>
      <w:r w:rsidRPr="00625C03">
        <w:rPr>
          <w:rFonts w:cs="Calibri"/>
          <w:sz w:val="24"/>
          <w:szCs w:val="24"/>
        </w:rPr>
        <w:t>zawiera</w:t>
      </w:r>
      <w:r w:rsidR="000C6B8C" w:rsidRPr="00625C03">
        <w:rPr>
          <w:rFonts w:cs="Calibri"/>
          <w:sz w:val="24"/>
          <w:szCs w:val="24"/>
        </w:rPr>
        <w:t>ć</w:t>
      </w:r>
      <w:r w:rsidRPr="00625C03">
        <w:rPr>
          <w:rFonts w:cs="Calibri"/>
          <w:sz w:val="24"/>
          <w:szCs w:val="24"/>
        </w:rPr>
        <w:t xml:space="preserve"> błędy lub budz</w:t>
      </w:r>
      <w:r w:rsidR="000C6B8C" w:rsidRPr="00625C03">
        <w:rPr>
          <w:rFonts w:cs="Calibri"/>
          <w:sz w:val="24"/>
          <w:szCs w:val="24"/>
        </w:rPr>
        <w:t xml:space="preserve">ić </w:t>
      </w:r>
      <w:r w:rsidRPr="00625C03">
        <w:rPr>
          <w:rFonts w:cs="Calibri"/>
          <w:sz w:val="24"/>
          <w:szCs w:val="24"/>
        </w:rPr>
        <w:t xml:space="preserve">wątpliwości, Zamawiający wezwie </w:t>
      </w:r>
      <w:r w:rsidR="00DC35FE" w:rsidRPr="00625C03">
        <w:rPr>
          <w:rFonts w:cs="Calibri"/>
          <w:sz w:val="24"/>
          <w:szCs w:val="24"/>
        </w:rPr>
        <w:t xml:space="preserve">jednokrotnie </w:t>
      </w:r>
      <w:r w:rsidRPr="00625C03">
        <w:rPr>
          <w:rFonts w:cs="Calibri"/>
          <w:sz w:val="24"/>
          <w:szCs w:val="24"/>
        </w:rPr>
        <w:t>Wykonawcę do ich</w:t>
      </w:r>
      <w:r w:rsidR="00B16DE7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625C03">
        <w:rPr>
          <w:rFonts w:cs="Calibri"/>
          <w:sz w:val="24"/>
          <w:szCs w:val="24"/>
        </w:rPr>
        <w:t>łaby</w:t>
      </w:r>
      <w:r w:rsidRPr="00625C03">
        <w:rPr>
          <w:rFonts w:cs="Calibri"/>
          <w:sz w:val="24"/>
          <w:szCs w:val="24"/>
        </w:rPr>
        <w:t xml:space="preserve"> odrzuceniu lub konieczne </w:t>
      </w:r>
      <w:r w:rsidR="003D689F" w:rsidRPr="00625C03">
        <w:rPr>
          <w:rFonts w:cs="Calibri"/>
          <w:sz w:val="24"/>
          <w:szCs w:val="24"/>
        </w:rPr>
        <w:t xml:space="preserve">byłoby </w:t>
      </w:r>
      <w:r w:rsidRPr="00625C03">
        <w:rPr>
          <w:rFonts w:cs="Calibri"/>
          <w:sz w:val="24"/>
          <w:szCs w:val="24"/>
        </w:rPr>
        <w:t>unieważnienie postępowania.</w:t>
      </w:r>
      <w:r w:rsidR="002B4400" w:rsidRPr="00625C03">
        <w:rPr>
          <w:rFonts w:cs="Calibri"/>
          <w:sz w:val="24"/>
          <w:szCs w:val="24"/>
        </w:rPr>
        <w:t xml:space="preserve"> </w:t>
      </w:r>
      <w:r w:rsidR="00022CF5" w:rsidRPr="00625C03">
        <w:rPr>
          <w:rFonts w:cs="Calibri"/>
          <w:sz w:val="24"/>
          <w:szCs w:val="24"/>
        </w:rPr>
        <w:t xml:space="preserve">W przypadku </w:t>
      </w:r>
      <w:r w:rsidR="00591A14" w:rsidRPr="00625C03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 w:rsidRPr="00625C03">
        <w:rPr>
          <w:rFonts w:cs="Calibri"/>
          <w:sz w:val="24"/>
          <w:szCs w:val="24"/>
        </w:rPr>
        <w:t xml:space="preserve">Zamawiający </w:t>
      </w:r>
      <w:r w:rsidR="0026795B" w:rsidRPr="00625C03">
        <w:rPr>
          <w:rFonts w:cs="Calibri"/>
          <w:sz w:val="24"/>
          <w:szCs w:val="24"/>
        </w:rPr>
        <w:t>wezwie wykonawcę ponownie do ich przedłożenia</w:t>
      </w:r>
      <w:r w:rsidR="003E7065" w:rsidRPr="00625C03">
        <w:rPr>
          <w:rFonts w:cs="Calibri"/>
          <w:sz w:val="24"/>
          <w:szCs w:val="24"/>
        </w:rPr>
        <w:t xml:space="preserve"> w wyznaczonym terminie</w:t>
      </w:r>
      <w:r w:rsidR="0026795B" w:rsidRPr="00625C03">
        <w:rPr>
          <w:rFonts w:cs="Calibri"/>
          <w:sz w:val="24"/>
          <w:szCs w:val="24"/>
        </w:rPr>
        <w:t xml:space="preserve">, o ile pojawią się nowe, wcześniej nie </w:t>
      </w:r>
      <w:r w:rsidR="002D1BF5" w:rsidRPr="00625C03">
        <w:rPr>
          <w:rFonts w:cs="Calibri"/>
          <w:sz w:val="24"/>
          <w:szCs w:val="24"/>
        </w:rPr>
        <w:t xml:space="preserve">zidentyfikowane nieprawidłowości. Zasadę, o której </w:t>
      </w:r>
      <w:r w:rsidR="002D1BF5" w:rsidRPr="00625C03">
        <w:rPr>
          <w:rFonts w:cs="Calibri"/>
          <w:sz w:val="24"/>
          <w:szCs w:val="24"/>
        </w:rPr>
        <w:lastRenderedPageBreak/>
        <w:t xml:space="preserve">mowa w zdaniu poprzednim, stosuje się odpowiednio </w:t>
      </w:r>
      <w:r w:rsidR="00160D1C" w:rsidRPr="00625C03">
        <w:rPr>
          <w:rFonts w:cs="Calibri"/>
          <w:sz w:val="24"/>
          <w:szCs w:val="24"/>
        </w:rPr>
        <w:t>w przypadku składania kolejnych dokumentów.</w:t>
      </w:r>
    </w:p>
    <w:p w14:paraId="0183F6AD" w14:textId="77777777" w:rsidR="00EC51F6" w:rsidRPr="00625C03" w:rsidRDefault="00EC51F6" w:rsidP="00F723D2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02DAFB7B" w:rsidR="00DE634A" w:rsidRPr="00625C03" w:rsidRDefault="00DE634A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</w:t>
      </w:r>
      <w:r w:rsidR="00AE30B7" w:rsidRPr="00625C03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625C03" w:rsidRDefault="00C272D8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T</w:t>
      </w:r>
      <w:r w:rsidR="00DE634A" w:rsidRPr="00625C03">
        <w:rPr>
          <w:rFonts w:cs="Calibri"/>
          <w:b/>
          <w:sz w:val="24"/>
          <w:szCs w:val="24"/>
        </w:rPr>
        <w:t>ermin związania ofertą</w:t>
      </w:r>
    </w:p>
    <w:p w14:paraId="5EE2BDAD" w14:textId="7C62A2EB" w:rsidR="00C272D8" w:rsidRPr="00625C03" w:rsidRDefault="00C272D8" w:rsidP="00206C1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Termin związania ofertą w niniejszym postępowaniu wynosi </w:t>
      </w:r>
      <w:r w:rsidR="00C12233">
        <w:rPr>
          <w:rFonts w:cs="Calibri"/>
          <w:sz w:val="24"/>
          <w:szCs w:val="24"/>
        </w:rPr>
        <w:t>3</w:t>
      </w:r>
      <w:r w:rsidRPr="00625C03">
        <w:rPr>
          <w:rFonts w:cs="Calibri"/>
          <w:sz w:val="24"/>
          <w:szCs w:val="24"/>
        </w:rPr>
        <w:t>0 dni.</w:t>
      </w:r>
    </w:p>
    <w:p w14:paraId="5EE2BDAE" w14:textId="77777777" w:rsidR="00C272D8" w:rsidRPr="00625C03" w:rsidRDefault="00C272D8" w:rsidP="00206C17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30508B5B" w14:textId="2B50859C" w:rsidR="00D72012" w:rsidRDefault="00C272D8" w:rsidP="00504EA5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51FC2710" w14:textId="77777777" w:rsidR="00F34FCB" w:rsidRPr="00C12233" w:rsidRDefault="00F34FCB" w:rsidP="00C12233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25EE3D01" w:rsidR="00DE634A" w:rsidRPr="00625C03" w:rsidRDefault="00DE634A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XI</w:t>
      </w:r>
      <w:r w:rsidR="00EC5A84" w:rsidRPr="00625C03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625C03" w:rsidRDefault="00DE634A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Kryteria oceny ofert</w:t>
      </w:r>
      <w:bookmarkStart w:id="5" w:name="_Hlk535086529"/>
    </w:p>
    <w:bookmarkEnd w:id="5"/>
    <w:p w14:paraId="4FDF99F7" w14:textId="77777777" w:rsidR="00240C3B" w:rsidRDefault="00240C3B" w:rsidP="00240C3B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Oferty będą oceniane na podstawie kryteriów:</w:t>
      </w:r>
    </w:p>
    <w:p w14:paraId="50228AD8" w14:textId="77777777" w:rsidR="00240C3B" w:rsidRDefault="00240C3B" w:rsidP="00240C3B">
      <w:pPr>
        <w:pStyle w:val="Akapitzlist"/>
        <w:numPr>
          <w:ilvl w:val="0"/>
          <w:numId w:val="26"/>
        </w:numPr>
        <w:spacing w:after="0" w:line="360" w:lineRule="auto"/>
        <w:rPr>
          <w:rFonts w:cs="Calibri"/>
          <w:sz w:val="24"/>
          <w:szCs w:val="24"/>
        </w:rPr>
      </w:pPr>
      <w:r w:rsidRPr="00A33F60">
        <w:rPr>
          <w:rFonts w:cs="Calibri"/>
          <w:sz w:val="24"/>
          <w:szCs w:val="24"/>
        </w:rPr>
        <w:t xml:space="preserve">cena – o wadze </w:t>
      </w:r>
      <w:r>
        <w:rPr>
          <w:rFonts w:cs="Calibri"/>
          <w:sz w:val="24"/>
          <w:szCs w:val="24"/>
        </w:rPr>
        <w:t>6</w:t>
      </w:r>
      <w:r w:rsidRPr="00A33F60">
        <w:rPr>
          <w:rFonts w:cs="Calibri"/>
          <w:sz w:val="24"/>
          <w:szCs w:val="24"/>
        </w:rPr>
        <w:t>0 pkt;</w:t>
      </w:r>
    </w:p>
    <w:p w14:paraId="583572CF" w14:textId="77777777" w:rsidR="00240C3B" w:rsidRPr="00057C16" w:rsidRDefault="00240C3B" w:rsidP="00240C3B">
      <w:pPr>
        <w:pStyle w:val="Akapitzlist"/>
        <w:numPr>
          <w:ilvl w:val="0"/>
          <w:numId w:val="2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czas reakcji serwisowej – o wadze 40 pkt.</w:t>
      </w:r>
    </w:p>
    <w:p w14:paraId="15825016" w14:textId="77777777" w:rsidR="00240C3B" w:rsidRDefault="00240C3B" w:rsidP="00240C3B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4071E4">
        <w:rPr>
          <w:rFonts w:cs="Calibri"/>
          <w:sz w:val="24"/>
          <w:szCs w:val="24"/>
        </w:rPr>
        <w:t>Punkty w kryterium ceny zostaną</w:t>
      </w:r>
      <w:r>
        <w:rPr>
          <w:rFonts w:cs="Calibri"/>
          <w:sz w:val="24"/>
          <w:szCs w:val="24"/>
        </w:rPr>
        <w:t xml:space="preserve"> przyznane za cenę brutto zaoferowaną za wykonanie zamówienia.</w:t>
      </w:r>
    </w:p>
    <w:p w14:paraId="43470A26" w14:textId="77777777" w:rsidR="00240C3B" w:rsidRDefault="00240C3B" w:rsidP="00240C3B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Punkty w kryterium ceny zostaną obliczone według wzoru: C = Cn/Cb x 60 pkt, gdzie C oznacza liczbę punktów uzyskanych w kryterium ceny, Cn - najniższą cenę spośród wszystkich ofert, a Cb – cenę oferty badanej.</w:t>
      </w:r>
    </w:p>
    <w:p w14:paraId="175D2973" w14:textId="3259B6C3" w:rsidR="00240C3B" w:rsidRPr="00263DB4" w:rsidRDefault="00240C3B" w:rsidP="00240C3B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263DB4">
        <w:rPr>
          <w:rFonts w:cs="Calibri"/>
          <w:sz w:val="24"/>
          <w:szCs w:val="24"/>
        </w:rPr>
        <w:t>Punkty w kryterium czasu reakcji serwisu zostaną przyznane za czas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 xml:space="preserve"> na zgłoszenie wady w okresie gwarancji, przy czym przez czas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 xml:space="preserve"> rozumie się czas od momentu zgłoszenia wady do usunięcia wady zdalnie, o ile jest to możliwe, lub </w:t>
      </w:r>
      <w:r w:rsidR="00FD3248">
        <w:rPr>
          <w:rFonts w:cs="Calibri"/>
          <w:sz w:val="24"/>
          <w:szCs w:val="24"/>
        </w:rPr>
        <w:t xml:space="preserve">do </w:t>
      </w:r>
      <w:r w:rsidRPr="00263DB4">
        <w:rPr>
          <w:rFonts w:cs="Calibri"/>
          <w:sz w:val="24"/>
          <w:szCs w:val="24"/>
        </w:rPr>
        <w:t xml:space="preserve">momentu przyjazdu serwisu na miejsce instalacji. Wykonawca może zaoferować </w:t>
      </w:r>
      <w:r w:rsidR="008C2645">
        <w:rPr>
          <w:rFonts w:cs="Calibri"/>
          <w:sz w:val="24"/>
          <w:szCs w:val="24"/>
        </w:rPr>
        <w:lastRenderedPageBreak/>
        <w:t xml:space="preserve">najkrócej </w:t>
      </w:r>
      <w:r w:rsidRPr="00263DB4">
        <w:rPr>
          <w:rFonts w:cs="Calibri"/>
          <w:sz w:val="24"/>
          <w:szCs w:val="24"/>
        </w:rPr>
        <w:t>48 godzin, a na</w:t>
      </w:r>
      <w:r w:rsidR="008C2645">
        <w:rPr>
          <w:rFonts w:cs="Calibri"/>
          <w:sz w:val="24"/>
          <w:szCs w:val="24"/>
        </w:rPr>
        <w:t>jdłużej</w:t>
      </w:r>
      <w:r w:rsidRPr="00263DB4">
        <w:rPr>
          <w:rFonts w:cs="Calibri"/>
          <w:sz w:val="24"/>
          <w:szCs w:val="24"/>
        </w:rPr>
        <w:t xml:space="preserve"> </w:t>
      </w:r>
      <w:r w:rsidR="008C2645">
        <w:rPr>
          <w:rFonts w:cs="Calibri"/>
          <w:sz w:val="24"/>
          <w:szCs w:val="24"/>
        </w:rPr>
        <w:t>72</w:t>
      </w:r>
      <w:r w:rsidRPr="00263DB4">
        <w:rPr>
          <w:rFonts w:cs="Calibri"/>
          <w:sz w:val="24"/>
          <w:szCs w:val="24"/>
        </w:rPr>
        <w:t xml:space="preserve"> godzin</w:t>
      </w:r>
      <w:r w:rsidR="008C2645">
        <w:rPr>
          <w:rFonts w:cs="Calibri"/>
          <w:sz w:val="24"/>
          <w:szCs w:val="24"/>
        </w:rPr>
        <w:t>y</w:t>
      </w:r>
      <w:r w:rsidRPr="00263DB4">
        <w:rPr>
          <w:rFonts w:cs="Calibri"/>
          <w:sz w:val="24"/>
          <w:szCs w:val="24"/>
        </w:rPr>
        <w:t xml:space="preserve"> reakcji serwis</w:t>
      </w:r>
      <w:r>
        <w:rPr>
          <w:rFonts w:cs="Calibri"/>
          <w:sz w:val="24"/>
          <w:szCs w:val="24"/>
        </w:rPr>
        <w:t>owej.</w:t>
      </w:r>
      <w:r w:rsidRPr="00263DB4">
        <w:rPr>
          <w:rFonts w:cs="Calibri"/>
          <w:sz w:val="24"/>
          <w:szCs w:val="24"/>
        </w:rPr>
        <w:t xml:space="preserve"> </w:t>
      </w:r>
      <w:r w:rsidRPr="00E702A8">
        <w:rPr>
          <w:rFonts w:cs="Calibri"/>
          <w:sz w:val="24"/>
          <w:szCs w:val="24"/>
        </w:rPr>
        <w:t>Jako czas reakcji serwisowej liczone będą wyłącznie godziny od 8.00 do 16.00 w dni robocze</w:t>
      </w:r>
      <w:r w:rsidRPr="00263DB4">
        <w:rPr>
          <w:rFonts w:cs="Calibri"/>
          <w:sz w:val="24"/>
          <w:szCs w:val="24"/>
        </w:rPr>
        <w:t>. Czas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 xml:space="preserve"> należy podać w pełnych godzinach.</w:t>
      </w:r>
    </w:p>
    <w:p w14:paraId="3C582C5E" w14:textId="77777777" w:rsidR="00240C3B" w:rsidRDefault="00240C3B" w:rsidP="00240C3B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263DB4">
        <w:rPr>
          <w:rFonts w:cs="Calibri"/>
          <w:sz w:val="24"/>
          <w:szCs w:val="24"/>
        </w:rPr>
        <w:t>Punkty w kryterium czasu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 xml:space="preserve"> zostaną obliczone według wzoru: CRS = CRSn/CRSb x </w:t>
      </w:r>
      <w:r>
        <w:rPr>
          <w:rFonts w:cs="Calibri"/>
          <w:sz w:val="24"/>
          <w:szCs w:val="24"/>
        </w:rPr>
        <w:t>4</w:t>
      </w:r>
      <w:r w:rsidRPr="00263DB4">
        <w:rPr>
          <w:rFonts w:cs="Calibri"/>
          <w:sz w:val="24"/>
          <w:szCs w:val="24"/>
        </w:rPr>
        <w:t>0 pkt, gdzie CRS oznacza liczbę punktów przyznanych w kryterium czasu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>, CRSn – najkrótszy czas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 xml:space="preserve"> spośród wszystkich ofert, a CRSb - czas reakcji serwis</w:t>
      </w:r>
      <w:r>
        <w:rPr>
          <w:rFonts w:cs="Calibri"/>
          <w:sz w:val="24"/>
          <w:szCs w:val="24"/>
        </w:rPr>
        <w:t>owej</w:t>
      </w:r>
      <w:r w:rsidRPr="00263DB4">
        <w:rPr>
          <w:rFonts w:cs="Calibri"/>
          <w:sz w:val="24"/>
          <w:szCs w:val="24"/>
        </w:rPr>
        <w:t xml:space="preserve"> zawarty w ofercie badanej</w:t>
      </w:r>
      <w:r>
        <w:rPr>
          <w:rFonts w:cs="Calibri"/>
          <w:sz w:val="24"/>
          <w:szCs w:val="24"/>
        </w:rPr>
        <w:t>.</w:t>
      </w:r>
    </w:p>
    <w:p w14:paraId="7272DAD7" w14:textId="1228A53F" w:rsidR="00907BE3" w:rsidRPr="00210383" w:rsidRDefault="00240C3B" w:rsidP="00240C3B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240C3B">
        <w:rPr>
          <w:rFonts w:cs="Calibri"/>
          <w:color w:val="000000" w:themeColor="text1"/>
          <w:sz w:val="24"/>
          <w:szCs w:val="24"/>
        </w:rPr>
        <w:t>Łączna liczba punktów zostanie obliczona według wzoru: P = C + CRS, gdzie P oznacza łączną liczbę punktów, C – liczbę punktów przyznanych w kryterium ceny, a CRS – liczbę punktów przyznanych w kryterium czasu reakcji serwisowej.</w:t>
      </w:r>
    </w:p>
    <w:p w14:paraId="0E33C8A5" w14:textId="2F4BE1F7" w:rsidR="00210383" w:rsidRPr="00210383" w:rsidRDefault="00210383" w:rsidP="00240C3B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Liczba punktów w każdym kryterium oceny ofert zostanie zaokrąglona do dwóch miejsc po przecinku.</w:t>
      </w:r>
    </w:p>
    <w:p w14:paraId="69A1E600" w14:textId="1C36C743" w:rsidR="00210383" w:rsidRPr="00240C3B" w:rsidRDefault="00F77D11" w:rsidP="00240C3B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 xml:space="preserve">Oferta może otrzymać maksymalnie 100 punktów. </w:t>
      </w:r>
    </w:p>
    <w:p w14:paraId="259B91E6" w14:textId="77777777" w:rsidR="00240C3B" w:rsidRPr="00625C03" w:rsidRDefault="00240C3B" w:rsidP="00907BE3">
      <w:pPr>
        <w:spacing w:after="0" w:line="360" w:lineRule="auto"/>
        <w:rPr>
          <w:rFonts w:cs="Calibri"/>
          <w:color w:val="000000" w:themeColor="text1"/>
          <w:sz w:val="24"/>
          <w:szCs w:val="24"/>
        </w:rPr>
      </w:pPr>
    </w:p>
    <w:p w14:paraId="5EE2BDF1" w14:textId="63D0AF98" w:rsidR="00DE634A" w:rsidRPr="00625C03" w:rsidRDefault="00DE634A" w:rsidP="00504EA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</w:t>
      </w:r>
      <w:r w:rsidR="00226D4D" w:rsidRPr="00625C03">
        <w:rPr>
          <w:rFonts w:cs="Calibri"/>
          <w:b/>
          <w:sz w:val="24"/>
          <w:szCs w:val="24"/>
        </w:rPr>
        <w:t>I</w:t>
      </w:r>
      <w:r w:rsidR="00925D2C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625C03" w:rsidRDefault="00DE634A" w:rsidP="00504EA5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625C03" w:rsidRDefault="00C272D8" w:rsidP="00504EA5">
      <w:p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Zamawiający odrzuci ofertę</w:t>
      </w:r>
      <w:r w:rsidR="00F47AE8" w:rsidRPr="00625C03">
        <w:rPr>
          <w:rFonts w:cs="Calibri"/>
          <w:sz w:val="24"/>
          <w:szCs w:val="24"/>
        </w:rPr>
        <w:t xml:space="preserve"> Wykonawcy</w:t>
      </w:r>
      <w:r w:rsidRPr="00625C03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625C03" w:rsidRDefault="00B86F7E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6" w:name="_Hlk178684163"/>
      <w:r w:rsidRPr="00625C03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170EFBFE" w:rsidR="000F175C" w:rsidRPr="00625C03" w:rsidRDefault="000F175C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Wykonawca złoży więcej niż jedną ofertę na wykonanie </w:t>
      </w:r>
      <w:r w:rsidR="00403097" w:rsidRPr="00625C03">
        <w:rPr>
          <w:rFonts w:cs="Calibri"/>
          <w:sz w:val="24"/>
          <w:szCs w:val="24"/>
        </w:rPr>
        <w:t xml:space="preserve">poszczególnych </w:t>
      </w:r>
      <w:r w:rsidRPr="00625C03">
        <w:rPr>
          <w:rFonts w:cs="Calibri"/>
          <w:sz w:val="24"/>
          <w:szCs w:val="24"/>
        </w:rPr>
        <w:t>części zamówienia;</w:t>
      </w:r>
    </w:p>
    <w:p w14:paraId="2C5290F2" w14:textId="4DC73D4C" w:rsidR="00B86F7E" w:rsidRPr="00625C03" w:rsidRDefault="00B86F7E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Wykonawca nie złoży</w:t>
      </w:r>
      <w:r w:rsidR="00A07F87" w:rsidRPr="00625C03">
        <w:rPr>
          <w:rFonts w:cs="Calibri"/>
          <w:sz w:val="24"/>
          <w:szCs w:val="24"/>
        </w:rPr>
        <w:t xml:space="preserve"> </w:t>
      </w:r>
      <w:r w:rsidR="00935205" w:rsidRPr="00625C03">
        <w:rPr>
          <w:rFonts w:cs="Calibri"/>
          <w:sz w:val="24"/>
          <w:szCs w:val="24"/>
        </w:rPr>
        <w:t>dokumentów na wezwanie, o którym mowa w rozdziale X pkt 2</w:t>
      </w:r>
      <w:r w:rsidR="00A50CCB" w:rsidRPr="00625C03">
        <w:rPr>
          <w:rFonts w:cs="Calibri"/>
          <w:sz w:val="24"/>
          <w:szCs w:val="24"/>
        </w:rPr>
        <w:t>;</w:t>
      </w:r>
    </w:p>
    <w:p w14:paraId="2E84E250" w14:textId="71B02F57" w:rsidR="00A50CCB" w:rsidRPr="00625C03" w:rsidRDefault="00A50CCB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oferta zawierać</w:t>
      </w:r>
      <w:r w:rsidR="00A07F87" w:rsidRPr="00625C03">
        <w:rPr>
          <w:rFonts w:cs="Calibri"/>
          <w:sz w:val="24"/>
          <w:szCs w:val="24"/>
        </w:rPr>
        <w:t xml:space="preserve"> będzie warunki </w:t>
      </w:r>
      <w:r w:rsidR="005865A9" w:rsidRPr="00625C03">
        <w:rPr>
          <w:rFonts w:cs="Calibri"/>
          <w:sz w:val="24"/>
          <w:szCs w:val="24"/>
        </w:rPr>
        <w:t xml:space="preserve">wykonania zamówienia </w:t>
      </w:r>
      <w:r w:rsidR="00A07F87" w:rsidRPr="00625C03">
        <w:rPr>
          <w:rFonts w:cs="Calibri"/>
          <w:sz w:val="24"/>
          <w:szCs w:val="24"/>
        </w:rPr>
        <w:t xml:space="preserve">niezgodne z </w:t>
      </w:r>
      <w:r w:rsidR="00B0629A" w:rsidRPr="00625C03">
        <w:rPr>
          <w:rFonts w:cs="Calibri"/>
          <w:sz w:val="24"/>
          <w:szCs w:val="24"/>
        </w:rPr>
        <w:t>zapytaniem ofertowym;</w:t>
      </w:r>
    </w:p>
    <w:p w14:paraId="32AD1574" w14:textId="095D9904" w:rsidR="00CD64E4" w:rsidRPr="00625C03" w:rsidRDefault="00CD64E4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925D2C">
        <w:rPr>
          <w:rFonts w:cs="Calibri"/>
          <w:sz w:val="24"/>
          <w:szCs w:val="24"/>
        </w:rPr>
        <w:t>VIII</w:t>
      </w:r>
      <w:r w:rsidRPr="00625C03">
        <w:rPr>
          <w:rFonts w:cs="Calibri"/>
          <w:sz w:val="24"/>
          <w:szCs w:val="24"/>
        </w:rPr>
        <w:t xml:space="preserve"> </w:t>
      </w:r>
      <w:r w:rsidR="003B5883" w:rsidRPr="00625C03">
        <w:rPr>
          <w:rFonts w:cs="Calibri"/>
          <w:sz w:val="24"/>
          <w:szCs w:val="24"/>
        </w:rPr>
        <w:t>pkt 2</w:t>
      </w:r>
      <w:r w:rsidRPr="00625C03">
        <w:rPr>
          <w:rFonts w:cs="Calibri"/>
          <w:sz w:val="24"/>
          <w:szCs w:val="24"/>
        </w:rPr>
        <w:t>;</w:t>
      </w:r>
    </w:p>
    <w:p w14:paraId="0A1CA738" w14:textId="41EE149C" w:rsidR="00B0629A" w:rsidRPr="00625C03" w:rsidRDefault="005865A9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oferta nie zostanie </w:t>
      </w:r>
      <w:r w:rsidR="00445999" w:rsidRPr="00625C03">
        <w:rPr>
          <w:rFonts w:cs="Calibri"/>
          <w:sz w:val="24"/>
          <w:szCs w:val="24"/>
        </w:rPr>
        <w:t xml:space="preserve">sporządzona w formie określonej w rozdziale </w:t>
      </w:r>
      <w:r w:rsidR="00925D2C">
        <w:rPr>
          <w:rFonts w:cs="Calibri"/>
          <w:sz w:val="24"/>
          <w:szCs w:val="24"/>
        </w:rPr>
        <w:t>VIII</w:t>
      </w:r>
      <w:r w:rsidR="005C39A6">
        <w:rPr>
          <w:rFonts w:cs="Calibri"/>
          <w:sz w:val="24"/>
          <w:szCs w:val="24"/>
        </w:rPr>
        <w:t xml:space="preserve"> </w:t>
      </w:r>
      <w:r w:rsidR="006F2FE8" w:rsidRPr="00625C03">
        <w:rPr>
          <w:rFonts w:cs="Calibri"/>
          <w:sz w:val="24"/>
          <w:szCs w:val="24"/>
        </w:rPr>
        <w:t>pkt</w:t>
      </w:r>
      <w:r w:rsidR="00445999" w:rsidRPr="00625C03">
        <w:rPr>
          <w:rFonts w:cs="Calibri"/>
          <w:sz w:val="24"/>
          <w:szCs w:val="24"/>
        </w:rPr>
        <w:t xml:space="preserve"> 3;</w:t>
      </w:r>
    </w:p>
    <w:p w14:paraId="7678A3C5" w14:textId="6599888D" w:rsidR="00445999" w:rsidRPr="00625C03" w:rsidRDefault="00445999" w:rsidP="00206C17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625C03">
        <w:rPr>
          <w:rFonts w:cs="Calibri"/>
          <w:sz w:val="24"/>
          <w:szCs w:val="24"/>
        </w:rPr>
        <w:t xml:space="preserve">rozdziale </w:t>
      </w:r>
      <w:r w:rsidR="00925D2C">
        <w:rPr>
          <w:rFonts w:cs="Calibri"/>
          <w:sz w:val="24"/>
          <w:szCs w:val="24"/>
        </w:rPr>
        <w:t>I</w:t>
      </w:r>
      <w:r w:rsidR="00C42530" w:rsidRPr="00625C03">
        <w:rPr>
          <w:rFonts w:cs="Calibri"/>
          <w:sz w:val="24"/>
          <w:szCs w:val="24"/>
        </w:rPr>
        <w:t>X pkt 1</w:t>
      </w:r>
      <w:r w:rsidR="000B2A4B" w:rsidRPr="00625C03">
        <w:rPr>
          <w:rFonts w:cs="Calibri"/>
          <w:sz w:val="24"/>
          <w:szCs w:val="24"/>
        </w:rPr>
        <w:t>;</w:t>
      </w:r>
    </w:p>
    <w:bookmarkEnd w:id="6"/>
    <w:p w14:paraId="06D078DE" w14:textId="66362CD5" w:rsidR="00C06A90" w:rsidRDefault="00C06A90" w:rsidP="00206C17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lastRenderedPageBreak/>
        <w:t>oferta zostanie złożon</w:t>
      </w:r>
      <w:r w:rsidR="00493ED9" w:rsidRPr="00625C03">
        <w:rPr>
          <w:rFonts w:cs="Calibri"/>
          <w:sz w:val="24"/>
          <w:szCs w:val="24"/>
        </w:rPr>
        <w:t>a</w:t>
      </w:r>
      <w:r w:rsidRPr="00625C03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625C03" w:rsidRDefault="00C42530" w:rsidP="00206C17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oferta </w:t>
      </w:r>
      <w:r w:rsidR="008C4995" w:rsidRPr="00625C03">
        <w:rPr>
          <w:rFonts w:cs="Calibri"/>
          <w:sz w:val="24"/>
          <w:szCs w:val="24"/>
        </w:rPr>
        <w:t>z</w:t>
      </w:r>
      <w:r w:rsidR="00C272D8" w:rsidRPr="00625C03">
        <w:rPr>
          <w:rFonts w:cs="Calibri"/>
          <w:sz w:val="24"/>
          <w:szCs w:val="24"/>
        </w:rPr>
        <w:t>awiera</w:t>
      </w:r>
      <w:r w:rsidRPr="00625C03">
        <w:rPr>
          <w:rFonts w:cs="Calibri"/>
          <w:sz w:val="24"/>
          <w:szCs w:val="24"/>
        </w:rPr>
        <w:t>ć będzie</w:t>
      </w:r>
      <w:r w:rsidR="00C272D8" w:rsidRPr="00625C03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625C03">
        <w:rPr>
          <w:rFonts w:cs="Calibri"/>
          <w:sz w:val="24"/>
          <w:szCs w:val="24"/>
        </w:rPr>
        <w:t>;</w:t>
      </w:r>
    </w:p>
    <w:p w14:paraId="4BEFD1EC" w14:textId="5BA08191" w:rsidR="00544225" w:rsidRPr="00625C03" w:rsidRDefault="00544225" w:rsidP="00206C17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625C03" w:rsidRDefault="00C42530" w:rsidP="00206C17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złożenie oferty</w:t>
      </w:r>
      <w:r w:rsidR="00C272D8" w:rsidRPr="00625C03">
        <w:rPr>
          <w:rFonts w:cs="Calibri"/>
          <w:sz w:val="24"/>
          <w:szCs w:val="24"/>
        </w:rPr>
        <w:t xml:space="preserve"> stanowi</w:t>
      </w:r>
      <w:r w:rsidRPr="00625C03">
        <w:rPr>
          <w:rFonts w:cs="Calibri"/>
          <w:sz w:val="24"/>
          <w:szCs w:val="24"/>
        </w:rPr>
        <w:t>ć będzie</w:t>
      </w:r>
      <w:r w:rsidR="00C272D8" w:rsidRPr="00625C03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 w:rsidRPr="00625C03">
        <w:rPr>
          <w:rFonts w:cs="Calibri"/>
          <w:sz w:val="24"/>
          <w:szCs w:val="24"/>
        </w:rPr>
        <w:t>;</w:t>
      </w:r>
    </w:p>
    <w:p w14:paraId="5EE2BDF8" w14:textId="4E2E7CC0" w:rsidR="00C272D8" w:rsidRPr="00625C03" w:rsidRDefault="00C272D8" w:rsidP="00206C17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Wykonawca nie wyrazi</w:t>
      </w:r>
      <w:r w:rsidR="00984F6C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>zgody na przedłużenie terminu związania ofertą</w:t>
      </w:r>
      <w:r w:rsidR="000B2A4B" w:rsidRPr="00625C03">
        <w:rPr>
          <w:rFonts w:cs="Calibri"/>
          <w:sz w:val="24"/>
          <w:szCs w:val="24"/>
        </w:rPr>
        <w:t>;</w:t>
      </w:r>
    </w:p>
    <w:p w14:paraId="47F0FECB" w14:textId="7B00FE13" w:rsidR="00E337B7" w:rsidRPr="00625C03" w:rsidRDefault="00E337B7" w:rsidP="00206C17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3BA29694" w14:textId="678C3A49" w:rsidR="00B66EFD" w:rsidRDefault="00984F6C" w:rsidP="00504EA5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oferta będzie</w:t>
      </w:r>
      <w:r w:rsidR="00C272D8" w:rsidRPr="00625C03">
        <w:rPr>
          <w:rFonts w:cs="Calibri"/>
          <w:sz w:val="24"/>
          <w:szCs w:val="24"/>
        </w:rPr>
        <w:t xml:space="preserve"> nieważna na podstawie odrębnych przepisów.</w:t>
      </w:r>
    </w:p>
    <w:p w14:paraId="19B5C1F2" w14:textId="77777777" w:rsidR="00C769CE" w:rsidRPr="00C769CE" w:rsidRDefault="00C769CE" w:rsidP="00C769CE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09A4E0EF" w:rsidR="00DE634A" w:rsidRPr="00625C03" w:rsidRDefault="00DE634A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</w:t>
      </w:r>
      <w:r w:rsidR="00925D2C">
        <w:rPr>
          <w:rFonts w:cs="Calibri"/>
          <w:b/>
          <w:sz w:val="24"/>
          <w:szCs w:val="24"/>
        </w:rPr>
        <w:t>I</w:t>
      </w:r>
      <w:r w:rsidR="00C335DE" w:rsidRPr="00625C03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625C03" w:rsidRDefault="00DE634A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Opis sposobu obliczenia ceny</w:t>
      </w:r>
    </w:p>
    <w:p w14:paraId="5EE2BDFC" w14:textId="7CCC57BE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Wykonawca</w:t>
      </w:r>
      <w:r w:rsidR="00BB6A06" w:rsidRPr="00625C03">
        <w:rPr>
          <w:rFonts w:cs="Calibri"/>
          <w:sz w:val="24"/>
          <w:szCs w:val="24"/>
        </w:rPr>
        <w:t>,</w:t>
      </w:r>
      <w:r w:rsidRPr="00625C03">
        <w:rPr>
          <w:rFonts w:cs="Calibri"/>
          <w:sz w:val="24"/>
          <w:szCs w:val="24"/>
        </w:rPr>
        <w:t xml:space="preserve"> uwzględniając wszystkie wymogi zawarte w niniejszym </w:t>
      </w:r>
      <w:r w:rsidR="009C34B2" w:rsidRPr="00625C03">
        <w:rPr>
          <w:rFonts w:cs="Calibri"/>
          <w:sz w:val="24"/>
          <w:szCs w:val="24"/>
        </w:rPr>
        <w:t>z</w:t>
      </w:r>
      <w:r w:rsidRPr="00625C03">
        <w:rPr>
          <w:rFonts w:cs="Calibri"/>
          <w:sz w:val="24"/>
          <w:szCs w:val="24"/>
        </w:rPr>
        <w:t xml:space="preserve">apytaniu </w:t>
      </w:r>
      <w:r w:rsidR="009C34B2" w:rsidRPr="00625C03">
        <w:rPr>
          <w:rFonts w:cs="Calibri"/>
          <w:sz w:val="24"/>
          <w:szCs w:val="24"/>
        </w:rPr>
        <w:t>o</w:t>
      </w:r>
      <w:r w:rsidRPr="00625C03">
        <w:rPr>
          <w:rFonts w:cs="Calibri"/>
          <w:sz w:val="24"/>
          <w:szCs w:val="24"/>
        </w:rPr>
        <w:t>fertowym, powinien w cenie brutto ująć wszelkie kosz</w:t>
      </w:r>
      <w:r w:rsidR="00F34FCB">
        <w:rPr>
          <w:rFonts w:cs="Calibri"/>
          <w:sz w:val="24"/>
          <w:szCs w:val="24"/>
        </w:rPr>
        <w:t>ty niezbędne dla prawidłowego i </w:t>
      </w:r>
      <w:r w:rsidRPr="00625C03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6B3FEF20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Zamawiający przyjął w niniejszym postępowaniu za podstawę rozliczenia za wykonanie przedmiotu zamówienia wynagrodzenie ryczałtowe, które musi uwzględniać wszystkie wymagania niniejszego </w:t>
      </w:r>
      <w:r w:rsidR="009C34B2" w:rsidRPr="00625C03">
        <w:rPr>
          <w:rFonts w:cs="Calibri"/>
          <w:sz w:val="24"/>
          <w:szCs w:val="24"/>
        </w:rPr>
        <w:t>z</w:t>
      </w:r>
      <w:r w:rsidRPr="00625C03">
        <w:rPr>
          <w:rFonts w:cs="Calibri"/>
          <w:sz w:val="24"/>
          <w:szCs w:val="24"/>
        </w:rPr>
        <w:t xml:space="preserve">apytania </w:t>
      </w:r>
      <w:r w:rsidR="009C34B2" w:rsidRPr="00625C03">
        <w:rPr>
          <w:rFonts w:cs="Calibri"/>
          <w:sz w:val="24"/>
          <w:szCs w:val="24"/>
        </w:rPr>
        <w:t>o</w:t>
      </w:r>
      <w:r w:rsidRPr="00625C03">
        <w:rPr>
          <w:rFonts w:cs="Calibri"/>
          <w:sz w:val="24"/>
          <w:szCs w:val="24"/>
        </w:rPr>
        <w:t>fertowego wraz z załącznikami oraz obejmować wszelkie koszty</w:t>
      </w:r>
      <w:r w:rsidR="00BB6A06" w:rsidRPr="00625C03">
        <w:rPr>
          <w:rFonts w:cs="Calibri"/>
          <w:sz w:val="24"/>
          <w:szCs w:val="24"/>
        </w:rPr>
        <w:t>,</w:t>
      </w:r>
      <w:r w:rsidRPr="00625C03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lastRenderedPageBreak/>
        <w:t>Wyklucza się możliwość roszczeń Wykonawcy z tytułu błędnego skalkulowania ceny lub pominięcia elementów niezbędnych do wykonania zamówienia,</w:t>
      </w:r>
      <w:r w:rsidR="00F54E30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25C03" w:rsidRDefault="00C272D8" w:rsidP="00206C17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625C03">
        <w:rPr>
          <w:rFonts w:cs="Calibri"/>
          <w:sz w:val="24"/>
          <w:szCs w:val="24"/>
        </w:rPr>
        <w:t xml:space="preserve">Zamawiający </w:t>
      </w:r>
      <w:r w:rsidR="0061150D" w:rsidRPr="00625C03">
        <w:rPr>
          <w:rFonts w:cs="Calibri"/>
          <w:sz w:val="24"/>
          <w:szCs w:val="24"/>
        </w:rPr>
        <w:t xml:space="preserve">może zwrócić </w:t>
      </w:r>
      <w:r w:rsidRPr="00625C03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wybranych rozwiązań technicznych</w:t>
      </w:r>
      <w:r w:rsidR="003765F1" w:rsidRPr="00625C03">
        <w:rPr>
          <w:rFonts w:cs="Calibri"/>
          <w:sz w:val="24"/>
          <w:szCs w:val="24"/>
        </w:rPr>
        <w:t xml:space="preserve"> lub </w:t>
      </w:r>
      <w:r w:rsidRPr="00625C03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oryginalności dostaw oferowanych przez wykonawcę;</w:t>
      </w:r>
    </w:p>
    <w:p w14:paraId="625230F8" w14:textId="4CC44BD2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</w:t>
      </w:r>
      <w:r w:rsidR="00F34FCB">
        <w:rPr>
          <w:rFonts w:cs="Calibri"/>
          <w:sz w:val="24"/>
          <w:szCs w:val="24"/>
        </w:rPr>
        <w:t>e przepisów ustawy z dnia 10 </w:t>
      </w:r>
      <w:r w:rsidRPr="00625C03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625C03" w:rsidRDefault="0061150D" w:rsidP="00206C17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3212977F" w14:textId="77777777" w:rsidR="00F723D2" w:rsidRDefault="00F723D2" w:rsidP="00504EA5">
      <w:pPr>
        <w:spacing w:after="0" w:line="360" w:lineRule="auto"/>
        <w:rPr>
          <w:rFonts w:cs="Calibri"/>
          <w:sz w:val="24"/>
          <w:szCs w:val="24"/>
        </w:rPr>
      </w:pPr>
    </w:p>
    <w:p w14:paraId="1951C782" w14:textId="77777777" w:rsidR="00C769CE" w:rsidRDefault="00C769CE" w:rsidP="00504EA5">
      <w:pPr>
        <w:spacing w:after="0" w:line="360" w:lineRule="auto"/>
        <w:rPr>
          <w:rFonts w:cs="Calibri"/>
          <w:sz w:val="24"/>
          <w:szCs w:val="24"/>
        </w:rPr>
      </w:pPr>
    </w:p>
    <w:p w14:paraId="1AFCB562" w14:textId="77777777" w:rsidR="00C769CE" w:rsidRPr="00625C03" w:rsidRDefault="00C769CE" w:rsidP="00504EA5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1555DF35" w:rsidR="00DE634A" w:rsidRPr="00625C03" w:rsidRDefault="00DE634A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7" w:name="_Hlk178686550"/>
      <w:r w:rsidRPr="00625C03">
        <w:rPr>
          <w:rFonts w:cs="Calibri"/>
          <w:b/>
          <w:sz w:val="24"/>
          <w:szCs w:val="24"/>
        </w:rPr>
        <w:lastRenderedPageBreak/>
        <w:t>Rozdział X</w:t>
      </w:r>
      <w:r w:rsidR="00AA4199" w:rsidRPr="00625C03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625C03" w:rsidRDefault="00C272D8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I</w:t>
      </w:r>
      <w:r w:rsidR="00DE634A" w:rsidRPr="00625C03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625C03" w:rsidRDefault="00C37030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8" w:name="_Hlk183081564"/>
      <w:bookmarkStart w:id="9" w:name="_Hlk535253250"/>
      <w:bookmarkEnd w:id="7"/>
      <w:r w:rsidRPr="00625C03">
        <w:rPr>
          <w:rFonts w:cs="Calibri"/>
          <w:sz w:val="24"/>
          <w:szCs w:val="24"/>
        </w:rPr>
        <w:t xml:space="preserve">Komunikacja między </w:t>
      </w:r>
      <w:r w:rsidR="009508CB" w:rsidRPr="00625C03">
        <w:rPr>
          <w:rFonts w:cs="Calibri"/>
          <w:sz w:val="24"/>
          <w:szCs w:val="24"/>
        </w:rPr>
        <w:t>Z</w:t>
      </w:r>
      <w:r w:rsidRPr="00625C03">
        <w:rPr>
          <w:rFonts w:cs="Calibri"/>
          <w:sz w:val="24"/>
          <w:szCs w:val="24"/>
        </w:rPr>
        <w:t>amawiającym</w:t>
      </w:r>
      <w:r w:rsidR="009508CB" w:rsidRPr="00625C03">
        <w:rPr>
          <w:rFonts w:cs="Calibri"/>
          <w:sz w:val="24"/>
          <w:szCs w:val="24"/>
        </w:rPr>
        <w:t xml:space="preserve"> </w:t>
      </w:r>
      <w:r w:rsidRPr="00625C03">
        <w:rPr>
          <w:rFonts w:cs="Calibri"/>
          <w:sz w:val="24"/>
          <w:szCs w:val="24"/>
        </w:rPr>
        <w:t xml:space="preserve">a </w:t>
      </w:r>
      <w:r w:rsidR="009508CB" w:rsidRPr="00625C03">
        <w:rPr>
          <w:rFonts w:cs="Calibri"/>
          <w:sz w:val="24"/>
          <w:szCs w:val="24"/>
        </w:rPr>
        <w:t>Wykonawcą</w:t>
      </w:r>
      <w:r w:rsidRPr="00625C03">
        <w:rPr>
          <w:rFonts w:cs="Calibri"/>
          <w:sz w:val="24"/>
          <w:szCs w:val="24"/>
        </w:rPr>
        <w:t xml:space="preserve"> </w:t>
      </w:r>
      <w:r w:rsidR="005D706A" w:rsidRPr="00625C03">
        <w:rPr>
          <w:rFonts w:cs="Calibri"/>
          <w:sz w:val="24"/>
          <w:szCs w:val="24"/>
        </w:rPr>
        <w:t>(</w:t>
      </w:r>
      <w:r w:rsidRPr="00625C03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625C03">
        <w:rPr>
          <w:rFonts w:cs="Calibri"/>
          <w:sz w:val="24"/>
          <w:szCs w:val="24"/>
        </w:rPr>
        <w:t>, do upływu terminu składania ofert,</w:t>
      </w:r>
      <w:r w:rsidRPr="00625C03">
        <w:rPr>
          <w:rFonts w:cs="Calibri"/>
          <w:sz w:val="24"/>
          <w:szCs w:val="24"/>
        </w:rPr>
        <w:t xml:space="preserve"> odbywa się za pośrednictwem</w:t>
      </w:r>
      <w:r w:rsidR="005D706A" w:rsidRPr="00625C03">
        <w:rPr>
          <w:rFonts w:cs="Calibri"/>
          <w:sz w:val="24"/>
          <w:szCs w:val="24"/>
        </w:rPr>
        <w:t xml:space="preserve"> </w:t>
      </w:r>
      <w:r w:rsidR="00974B02" w:rsidRPr="00625C03">
        <w:rPr>
          <w:rFonts w:cs="Calibri"/>
          <w:sz w:val="24"/>
          <w:szCs w:val="24"/>
        </w:rPr>
        <w:t>Bazy Konkurencyjności.</w:t>
      </w:r>
    </w:p>
    <w:bookmarkEnd w:id="8"/>
    <w:p w14:paraId="71E3A2B4" w14:textId="342B4A22" w:rsidR="006C2B0E" w:rsidRPr="00625C03" w:rsidRDefault="006C2B0E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Komunikacja między Zamawiającym a Wykonawcą, a t</w:t>
      </w:r>
      <w:r w:rsidR="00F34FCB">
        <w:rPr>
          <w:rFonts w:cs="Calibri"/>
          <w:sz w:val="24"/>
          <w:szCs w:val="24"/>
        </w:rPr>
        <w:t>akże przekazywanie dokumentów i </w:t>
      </w:r>
      <w:r w:rsidRPr="00625C03">
        <w:rPr>
          <w:rFonts w:cs="Calibri"/>
          <w:sz w:val="24"/>
          <w:szCs w:val="24"/>
        </w:rPr>
        <w:t xml:space="preserve">oświadczeń, </w:t>
      </w:r>
      <w:r w:rsidR="00B06C04" w:rsidRPr="00625C03">
        <w:rPr>
          <w:rFonts w:cs="Calibri"/>
          <w:sz w:val="24"/>
          <w:szCs w:val="24"/>
        </w:rPr>
        <w:t xml:space="preserve">po upływie terminu składania ofert, </w:t>
      </w:r>
      <w:r w:rsidR="00505C16" w:rsidRPr="00625C03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625C03" w:rsidRDefault="00C272D8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9"/>
      <w:r w:rsidR="00C64BEA" w:rsidRPr="00625C03">
        <w:rPr>
          <w:rFonts w:cs="Calibri"/>
          <w:sz w:val="24"/>
          <w:szCs w:val="24"/>
        </w:rPr>
        <w:t>4</w:t>
      </w:r>
      <w:r w:rsidR="00B80D59" w:rsidRPr="00625C03">
        <w:rPr>
          <w:rFonts w:cs="Calibri"/>
          <w:sz w:val="24"/>
          <w:szCs w:val="24"/>
        </w:rPr>
        <w:t>.</w:t>
      </w:r>
    </w:p>
    <w:p w14:paraId="6DDF1170" w14:textId="77777777" w:rsidR="00B80D59" w:rsidRPr="00625C03" w:rsidRDefault="00C272D8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1DC49219" w:rsidR="00B80D59" w:rsidRPr="00625C03" w:rsidRDefault="00C272D8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625C03">
        <w:rPr>
          <w:rFonts w:cs="Calibri"/>
          <w:sz w:val="24"/>
          <w:szCs w:val="24"/>
        </w:rPr>
        <w:t xml:space="preserve"> 4</w:t>
      </w:r>
      <w:r w:rsidR="00B80D59" w:rsidRPr="00625C03">
        <w:rPr>
          <w:rFonts w:cs="Calibri"/>
          <w:sz w:val="24"/>
          <w:szCs w:val="24"/>
        </w:rPr>
        <w:t>,</w:t>
      </w:r>
      <w:r w:rsidRPr="00625C03">
        <w:rPr>
          <w:rFonts w:cs="Calibri"/>
          <w:sz w:val="24"/>
          <w:szCs w:val="24"/>
        </w:rPr>
        <w:t xml:space="preserve"> po upłynięciu którego Zamawi</w:t>
      </w:r>
      <w:r w:rsidR="00F34FCB">
        <w:rPr>
          <w:rFonts w:cs="Calibri"/>
          <w:sz w:val="24"/>
          <w:szCs w:val="24"/>
        </w:rPr>
        <w:t>ający może pozostawić wniosek o </w:t>
      </w:r>
      <w:r w:rsidRPr="00625C03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625C03" w:rsidRDefault="00C272D8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625C03">
        <w:rPr>
          <w:rFonts w:cs="Calibri"/>
          <w:sz w:val="24"/>
          <w:szCs w:val="24"/>
        </w:rPr>
        <w:t>zamieści w Bazie Konkurencyjności</w:t>
      </w:r>
      <w:r w:rsidR="00E42539" w:rsidRPr="00625C03">
        <w:rPr>
          <w:rFonts w:cs="Calibri"/>
          <w:sz w:val="24"/>
          <w:szCs w:val="24"/>
        </w:rPr>
        <w:t xml:space="preserve">, </w:t>
      </w:r>
      <w:r w:rsidRPr="00625C03">
        <w:rPr>
          <w:rFonts w:cs="Calibri"/>
          <w:sz w:val="24"/>
          <w:szCs w:val="24"/>
        </w:rPr>
        <w:t>bez wskazania źródła zapytania.</w:t>
      </w:r>
    </w:p>
    <w:p w14:paraId="76C3331D" w14:textId="3BFC7B4A" w:rsidR="004A0A66" w:rsidRPr="00625C03" w:rsidRDefault="00C272D8" w:rsidP="00206C17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Zapytanie ofertowe może być zmienione przed upł</w:t>
      </w:r>
      <w:r w:rsidR="00F34FCB">
        <w:rPr>
          <w:rFonts w:cs="Calibri"/>
          <w:sz w:val="24"/>
          <w:szCs w:val="24"/>
        </w:rPr>
        <w:t>ywem terminu składania ofert. W </w:t>
      </w:r>
      <w:r w:rsidRPr="00625C03">
        <w:rPr>
          <w:rFonts w:cs="Calibri"/>
          <w:sz w:val="24"/>
          <w:szCs w:val="24"/>
        </w:rPr>
        <w:t xml:space="preserve">takim przypadku </w:t>
      </w:r>
      <w:r w:rsidR="00847B86" w:rsidRPr="00625C03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625C03">
        <w:rPr>
          <w:rFonts w:cs="Calibri"/>
          <w:sz w:val="24"/>
          <w:szCs w:val="24"/>
        </w:rPr>
        <w:t>w Bazie Konkurencyjności</w:t>
      </w:r>
      <w:r w:rsidR="00325D19" w:rsidRPr="00625C03">
        <w:rPr>
          <w:rFonts w:cs="Calibri"/>
          <w:sz w:val="24"/>
          <w:szCs w:val="24"/>
        </w:rPr>
        <w:t xml:space="preserve"> i zawierać będzie co najmniej </w:t>
      </w:r>
      <w:r w:rsidR="007C7E10" w:rsidRPr="00625C03">
        <w:rPr>
          <w:rFonts w:cs="Calibri"/>
          <w:sz w:val="24"/>
          <w:szCs w:val="24"/>
        </w:rPr>
        <w:t xml:space="preserve">datę </w:t>
      </w:r>
      <w:r w:rsidR="004A0A66" w:rsidRPr="00625C03">
        <w:rPr>
          <w:rFonts w:cs="Calibri"/>
          <w:sz w:val="24"/>
          <w:szCs w:val="24"/>
        </w:rPr>
        <w:t>dokonania zmiany</w:t>
      </w:r>
      <w:r w:rsidR="007C7E10" w:rsidRPr="00625C03">
        <w:rPr>
          <w:rFonts w:cs="Calibri"/>
          <w:sz w:val="24"/>
          <w:szCs w:val="24"/>
        </w:rPr>
        <w:t xml:space="preserve">, a także opis dokonanych zmian. Zamawiający przedłuży termin składania ofert o czas niezbędny do </w:t>
      </w:r>
      <w:r w:rsidR="007C7E10" w:rsidRPr="00625C03">
        <w:rPr>
          <w:rFonts w:cs="Calibri"/>
          <w:sz w:val="24"/>
          <w:szCs w:val="24"/>
        </w:rPr>
        <w:lastRenderedPageBreak/>
        <w:t xml:space="preserve">wprowadzenia zmian w ofertach, jeżeli </w:t>
      </w:r>
      <w:r w:rsidR="00EA32AF" w:rsidRPr="00625C03">
        <w:rPr>
          <w:rFonts w:cs="Calibri"/>
          <w:sz w:val="24"/>
          <w:szCs w:val="24"/>
        </w:rPr>
        <w:t>okaże się</w:t>
      </w:r>
      <w:r w:rsidR="007C7E10" w:rsidRPr="00625C03">
        <w:rPr>
          <w:rFonts w:cs="Calibri"/>
          <w:sz w:val="24"/>
          <w:szCs w:val="24"/>
        </w:rPr>
        <w:t xml:space="preserve"> to konieczne z uwagi na zakres wprowadzonych zmian.</w:t>
      </w:r>
    </w:p>
    <w:p w14:paraId="56552FF8" w14:textId="77777777" w:rsidR="00226D4D" w:rsidRPr="00625C03" w:rsidRDefault="00226D4D" w:rsidP="00226D4D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422D91A5" w14:textId="1A60B871" w:rsidR="004A0A66" w:rsidRPr="00625C03" w:rsidRDefault="004A0A66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</w:t>
      </w:r>
      <w:r w:rsidR="00226D4D" w:rsidRPr="00625C03">
        <w:rPr>
          <w:rFonts w:cs="Calibri"/>
          <w:b/>
          <w:sz w:val="24"/>
          <w:szCs w:val="24"/>
        </w:rPr>
        <w:t>VI</w:t>
      </w:r>
    </w:p>
    <w:p w14:paraId="53C5843A" w14:textId="5BFB76D8" w:rsidR="004A0A66" w:rsidRPr="00625C03" w:rsidRDefault="004A0A66" w:rsidP="00504EA5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625C03" w:rsidRDefault="00001570" w:rsidP="00206C17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0" w:name="_Hlk178761313"/>
      <w:r w:rsidRPr="00625C03">
        <w:rPr>
          <w:rFonts w:cs="Calibri"/>
          <w:sz w:val="24"/>
          <w:szCs w:val="24"/>
        </w:rPr>
        <w:t>Zamawiający unieważni postępowanie, je</w:t>
      </w:r>
      <w:r w:rsidR="002B7493" w:rsidRPr="00625C03">
        <w:rPr>
          <w:rFonts w:cs="Calibri"/>
          <w:sz w:val="24"/>
          <w:szCs w:val="24"/>
        </w:rPr>
        <w:t>że</w:t>
      </w:r>
      <w:r w:rsidRPr="00625C03">
        <w:rPr>
          <w:rFonts w:cs="Calibri"/>
          <w:sz w:val="24"/>
          <w:szCs w:val="24"/>
        </w:rPr>
        <w:t>li:</w:t>
      </w:r>
    </w:p>
    <w:bookmarkEnd w:id="10"/>
    <w:p w14:paraId="31E8B63D" w14:textId="5F0FB802" w:rsidR="00001570" w:rsidRPr="00625C03" w:rsidRDefault="00001570" w:rsidP="00F34FCB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nie </w:t>
      </w:r>
      <w:r w:rsidR="00B80D59" w:rsidRPr="00625C03">
        <w:rPr>
          <w:rFonts w:cs="Calibri"/>
          <w:sz w:val="24"/>
          <w:szCs w:val="24"/>
        </w:rPr>
        <w:t>zostanie złożona żadna</w:t>
      </w:r>
      <w:r w:rsidRPr="00625C03">
        <w:rPr>
          <w:rFonts w:cs="Calibri"/>
          <w:sz w:val="24"/>
          <w:szCs w:val="24"/>
        </w:rPr>
        <w:t xml:space="preserve"> ofert</w:t>
      </w:r>
      <w:r w:rsidR="00B80D59" w:rsidRPr="00625C03">
        <w:rPr>
          <w:rFonts w:cs="Calibri"/>
          <w:sz w:val="24"/>
          <w:szCs w:val="24"/>
        </w:rPr>
        <w:t>a</w:t>
      </w:r>
      <w:r w:rsidR="009A7D58" w:rsidRPr="00625C03">
        <w:rPr>
          <w:rFonts w:cs="Calibri"/>
          <w:sz w:val="24"/>
          <w:szCs w:val="24"/>
        </w:rPr>
        <w:t>;</w:t>
      </w:r>
    </w:p>
    <w:p w14:paraId="6A777E6E" w14:textId="155F4E75" w:rsidR="009A7D58" w:rsidRPr="00625C03" w:rsidRDefault="009A7D58" w:rsidP="00F34FCB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wszystkie złożone oferty będą podlegać odrzuceniu</w:t>
      </w:r>
      <w:r w:rsidR="00BA0122" w:rsidRPr="00625C03">
        <w:rPr>
          <w:rFonts w:cs="Calibri"/>
          <w:sz w:val="24"/>
          <w:szCs w:val="24"/>
        </w:rPr>
        <w:t>;</w:t>
      </w:r>
    </w:p>
    <w:p w14:paraId="47A41C26" w14:textId="3CB57BD7" w:rsidR="00001570" w:rsidRPr="00625C03" w:rsidRDefault="00001570" w:rsidP="00F34FCB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cena oferty najkorzystniejszej </w:t>
      </w:r>
      <w:r w:rsidR="00BC15B0" w:rsidRPr="00625C03">
        <w:rPr>
          <w:rFonts w:cs="Calibri"/>
          <w:sz w:val="24"/>
          <w:szCs w:val="24"/>
        </w:rPr>
        <w:t>będzie przewyższać</w:t>
      </w:r>
      <w:r w:rsidRPr="00625C03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625C03">
        <w:rPr>
          <w:rFonts w:cs="Calibri"/>
          <w:sz w:val="24"/>
          <w:szCs w:val="24"/>
        </w:rPr>
        <w:t>będzie mógł</w:t>
      </w:r>
      <w:r w:rsidRPr="00625C03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619D2E79" w:rsidR="00001570" w:rsidRPr="00625C03" w:rsidRDefault="00001570" w:rsidP="00F34FCB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F34FCB">
        <w:rPr>
          <w:rFonts w:cs="Calibri"/>
          <w:sz w:val="24"/>
          <w:szCs w:val="24"/>
        </w:rPr>
        <w:t>w </w:t>
      </w:r>
      <w:r w:rsidRPr="00625C03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625C03" w:rsidRDefault="00001570" w:rsidP="00F34FCB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postępowanie obarczone </w:t>
      </w:r>
      <w:r w:rsidR="008B69BC" w:rsidRPr="00625C03">
        <w:rPr>
          <w:rFonts w:cs="Calibri"/>
          <w:sz w:val="24"/>
          <w:szCs w:val="24"/>
        </w:rPr>
        <w:t>będzie</w:t>
      </w:r>
      <w:r w:rsidRPr="00625C03">
        <w:rPr>
          <w:rFonts w:cs="Calibri"/>
          <w:sz w:val="24"/>
          <w:szCs w:val="24"/>
        </w:rPr>
        <w:t xml:space="preserve"> wadą powodującą, że umowa</w:t>
      </w:r>
      <w:r w:rsidR="008B69BC" w:rsidRPr="00625C03">
        <w:rPr>
          <w:rFonts w:cs="Calibri"/>
          <w:sz w:val="24"/>
          <w:szCs w:val="24"/>
        </w:rPr>
        <w:t xml:space="preserve">, którą </w:t>
      </w:r>
      <w:r w:rsidR="00CD040B" w:rsidRPr="00625C03">
        <w:rPr>
          <w:rFonts w:cs="Calibri"/>
          <w:sz w:val="24"/>
          <w:szCs w:val="24"/>
        </w:rPr>
        <w:t>Z</w:t>
      </w:r>
      <w:r w:rsidR="008B69BC" w:rsidRPr="00625C03">
        <w:rPr>
          <w:rFonts w:cs="Calibri"/>
          <w:sz w:val="24"/>
          <w:szCs w:val="24"/>
        </w:rPr>
        <w:t>amawiający zawarłby z wykonawcą</w:t>
      </w:r>
      <w:r w:rsidRPr="00625C03">
        <w:rPr>
          <w:rFonts w:cs="Calibri"/>
          <w:sz w:val="24"/>
          <w:szCs w:val="24"/>
        </w:rPr>
        <w:t xml:space="preserve"> b</w:t>
      </w:r>
      <w:r w:rsidR="008B69BC" w:rsidRPr="00625C03">
        <w:rPr>
          <w:rFonts w:cs="Calibri"/>
          <w:sz w:val="24"/>
          <w:szCs w:val="24"/>
        </w:rPr>
        <w:t>yłaby</w:t>
      </w:r>
      <w:r w:rsidRPr="00625C03">
        <w:rPr>
          <w:rFonts w:cs="Calibri"/>
          <w:sz w:val="24"/>
          <w:szCs w:val="24"/>
        </w:rPr>
        <w:t xml:space="preserve"> sprzeczna z postanowieniami umowy o dofinansowanie </w:t>
      </w:r>
      <w:r w:rsidR="00EB0AF9" w:rsidRPr="00625C03">
        <w:rPr>
          <w:rFonts w:cs="Calibri"/>
          <w:sz w:val="24"/>
          <w:szCs w:val="24"/>
        </w:rPr>
        <w:t xml:space="preserve">przedsięwzięcia </w:t>
      </w:r>
      <w:r w:rsidR="0022797E" w:rsidRPr="00625C03">
        <w:rPr>
          <w:rFonts w:cs="Calibri"/>
          <w:sz w:val="24"/>
          <w:szCs w:val="24"/>
        </w:rPr>
        <w:t>obejmującego</w:t>
      </w:r>
      <w:r w:rsidR="00EB0AF9" w:rsidRPr="00625C03">
        <w:rPr>
          <w:rFonts w:cs="Calibri"/>
          <w:sz w:val="24"/>
          <w:szCs w:val="24"/>
        </w:rPr>
        <w:t xml:space="preserve"> zamówienie</w:t>
      </w:r>
      <w:r w:rsidR="004D37D1" w:rsidRPr="00625C03">
        <w:rPr>
          <w:rFonts w:cs="Calibri"/>
          <w:sz w:val="24"/>
          <w:szCs w:val="24"/>
        </w:rPr>
        <w:t xml:space="preserve"> stanowiące przedmiot postępowania</w:t>
      </w:r>
      <w:r w:rsidR="00EB0AF9" w:rsidRPr="00625C03">
        <w:rPr>
          <w:rFonts w:cs="Calibri"/>
          <w:sz w:val="24"/>
          <w:szCs w:val="24"/>
        </w:rPr>
        <w:t xml:space="preserve">, </w:t>
      </w:r>
      <w:r w:rsidR="00CD040B" w:rsidRPr="00625C03">
        <w:rPr>
          <w:rFonts w:cs="Calibri"/>
          <w:sz w:val="24"/>
          <w:szCs w:val="24"/>
        </w:rPr>
        <w:t>zawartej przez Zamawiającego</w:t>
      </w:r>
      <w:r w:rsidR="00264226" w:rsidRPr="00625C03">
        <w:rPr>
          <w:rFonts w:cs="Calibri"/>
          <w:sz w:val="24"/>
          <w:szCs w:val="24"/>
        </w:rPr>
        <w:t>;</w:t>
      </w:r>
    </w:p>
    <w:p w14:paraId="18B69FE0" w14:textId="445D00AB" w:rsidR="00264226" w:rsidRPr="00625C03" w:rsidRDefault="00757407" w:rsidP="00F34FCB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625C03">
        <w:rPr>
          <w:rFonts w:cs="Calibri"/>
          <w:sz w:val="24"/>
          <w:szCs w:val="24"/>
        </w:rPr>
        <w:t>;</w:t>
      </w:r>
    </w:p>
    <w:p w14:paraId="03F8A61D" w14:textId="25C91AC8" w:rsidR="00E95DC9" w:rsidRPr="00625C03" w:rsidRDefault="00E95DC9" w:rsidP="00F34FCB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zamawiający utraci dofinansowanie przyznane </w:t>
      </w:r>
      <w:r w:rsidR="003F2529" w:rsidRPr="00625C03">
        <w:rPr>
          <w:rFonts w:cs="Calibri"/>
          <w:sz w:val="24"/>
          <w:szCs w:val="24"/>
        </w:rPr>
        <w:t xml:space="preserve">umową, o której mowa w </w:t>
      </w:r>
      <w:r w:rsidR="00622AEF">
        <w:rPr>
          <w:rFonts w:cs="Calibri"/>
          <w:sz w:val="24"/>
          <w:szCs w:val="24"/>
        </w:rPr>
        <w:t>podpunkcie</w:t>
      </w:r>
      <w:r w:rsidR="003F2529" w:rsidRPr="00625C03">
        <w:rPr>
          <w:rFonts w:cs="Calibri"/>
          <w:sz w:val="24"/>
          <w:szCs w:val="24"/>
        </w:rPr>
        <w:t xml:space="preserve"> </w:t>
      </w:r>
      <w:r w:rsidR="001E431E" w:rsidRPr="00625C03">
        <w:rPr>
          <w:rFonts w:cs="Calibri"/>
          <w:sz w:val="24"/>
          <w:szCs w:val="24"/>
        </w:rPr>
        <w:t>6</w:t>
      </w:r>
      <w:r w:rsidR="003F2529" w:rsidRPr="00625C03">
        <w:rPr>
          <w:rFonts w:cs="Calibri"/>
          <w:sz w:val="24"/>
          <w:szCs w:val="24"/>
        </w:rPr>
        <w:t>.</w:t>
      </w:r>
    </w:p>
    <w:p w14:paraId="3A755659" w14:textId="13CE1755" w:rsidR="003F2529" w:rsidRPr="00625C03" w:rsidRDefault="003F2529" w:rsidP="00206C17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Zamawiający może również unieważnić postępowanie bez podania przyczyny.</w:t>
      </w:r>
    </w:p>
    <w:p w14:paraId="29F069E1" w14:textId="77777777" w:rsidR="00CD040B" w:rsidRDefault="00CD040B" w:rsidP="00504EA5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0516D22F" w14:textId="77777777" w:rsidR="00EC0FB2" w:rsidRDefault="00EC0FB2" w:rsidP="00504EA5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681A5C80" w14:textId="77777777" w:rsidR="00EC0FB2" w:rsidRPr="00625C03" w:rsidRDefault="00EC0FB2" w:rsidP="00504EA5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5EE2BE1E" w14:textId="0B9085C5" w:rsidR="00DE634A" w:rsidRPr="00625C03" w:rsidRDefault="00DE634A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625C03">
        <w:rPr>
          <w:rFonts w:cs="Calibri"/>
          <w:b/>
          <w:sz w:val="24"/>
          <w:szCs w:val="24"/>
          <w:lang w:bidi="pl-PL"/>
        </w:rPr>
        <w:lastRenderedPageBreak/>
        <w:t>Rozdział X</w:t>
      </w:r>
      <w:r w:rsidR="00226D4D" w:rsidRPr="00625C03">
        <w:rPr>
          <w:rFonts w:cs="Calibri"/>
          <w:b/>
          <w:sz w:val="24"/>
          <w:szCs w:val="24"/>
          <w:lang w:bidi="pl-PL"/>
        </w:rPr>
        <w:t>VII</w:t>
      </w:r>
    </w:p>
    <w:p w14:paraId="5EE2BE1F" w14:textId="46CF0EF8" w:rsidR="00C272D8" w:rsidRPr="00625C03" w:rsidRDefault="008072B7" w:rsidP="00504EA5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1" w:name="_Hlk98057039"/>
      <w:r w:rsidRPr="00625C03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1"/>
    <w:p w14:paraId="4F7F4576" w14:textId="320F5D32" w:rsidR="008072B7" w:rsidRPr="00625C03" w:rsidRDefault="004D37D1" w:rsidP="00206C1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Postępowanie </w:t>
      </w:r>
      <w:r w:rsidR="007905B7" w:rsidRPr="00625C03">
        <w:rPr>
          <w:rFonts w:cs="Calibri"/>
          <w:sz w:val="24"/>
          <w:szCs w:val="24"/>
        </w:rPr>
        <w:t>kończy się:</w:t>
      </w:r>
    </w:p>
    <w:p w14:paraId="77937751" w14:textId="4B628380" w:rsidR="0048215A" w:rsidRPr="00625C03" w:rsidRDefault="00043498" w:rsidP="00206C17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wyborem najkorzystniejszej oferty</w:t>
      </w:r>
      <w:r w:rsidR="008F4825" w:rsidRPr="00625C03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625C03" w:rsidRDefault="0048215A" w:rsidP="00206C17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unieważnieniem postępowania.</w:t>
      </w:r>
    </w:p>
    <w:p w14:paraId="07FCBE04" w14:textId="0FC01447" w:rsidR="00A8739A" w:rsidRPr="00625C03" w:rsidRDefault="00AE420D" w:rsidP="00206C17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Zamawiający niezwłocznie poinformuje wykonawców o </w:t>
      </w:r>
      <w:r w:rsidR="007A0EA1" w:rsidRPr="00625C03">
        <w:rPr>
          <w:rFonts w:cs="Calibri"/>
          <w:sz w:val="24"/>
          <w:szCs w:val="24"/>
        </w:rPr>
        <w:t>zakończeniu postępowania w</w:t>
      </w:r>
      <w:r w:rsidR="00F34FCB">
        <w:rPr>
          <w:rFonts w:cs="Calibri"/>
          <w:sz w:val="24"/>
          <w:szCs w:val="24"/>
        </w:rPr>
        <w:t> </w:t>
      </w:r>
      <w:r w:rsidR="007A0EA1" w:rsidRPr="00625C03">
        <w:rPr>
          <w:rFonts w:cs="Calibri"/>
          <w:sz w:val="24"/>
          <w:szCs w:val="24"/>
        </w:rPr>
        <w:t>sposób, o którym</w:t>
      </w:r>
      <w:r w:rsidR="00ED2A7E" w:rsidRPr="00625C03">
        <w:rPr>
          <w:rFonts w:cs="Calibri"/>
          <w:sz w:val="24"/>
          <w:szCs w:val="24"/>
        </w:rPr>
        <w:t xml:space="preserve"> mowa w </w:t>
      </w:r>
      <w:r w:rsidR="007A0EA1" w:rsidRPr="00625C03">
        <w:rPr>
          <w:rFonts w:cs="Calibri"/>
          <w:sz w:val="24"/>
          <w:szCs w:val="24"/>
        </w:rPr>
        <w:t>pkt</w:t>
      </w:r>
      <w:r w:rsidR="00ED2A7E" w:rsidRPr="00625C03">
        <w:rPr>
          <w:rFonts w:cs="Calibri"/>
          <w:sz w:val="24"/>
          <w:szCs w:val="24"/>
        </w:rPr>
        <w:t xml:space="preserve"> 1 p</w:t>
      </w:r>
      <w:r w:rsidR="007A0EA1" w:rsidRPr="00625C03">
        <w:rPr>
          <w:rFonts w:cs="Calibri"/>
          <w:sz w:val="24"/>
          <w:szCs w:val="24"/>
        </w:rPr>
        <w:t>odpun</w:t>
      </w:r>
      <w:r w:rsidR="00ED2A7E" w:rsidRPr="00625C03">
        <w:rPr>
          <w:rFonts w:cs="Calibri"/>
          <w:sz w:val="24"/>
          <w:szCs w:val="24"/>
        </w:rPr>
        <w:t>kt 1 lub 2</w:t>
      </w:r>
      <w:r w:rsidR="005C2169" w:rsidRPr="00625C03">
        <w:rPr>
          <w:rFonts w:cs="Calibri"/>
          <w:sz w:val="24"/>
          <w:szCs w:val="24"/>
        </w:rPr>
        <w:t xml:space="preserve">, </w:t>
      </w:r>
      <w:r w:rsidR="005F60FC" w:rsidRPr="00625C03">
        <w:rPr>
          <w:rFonts w:cs="Calibri"/>
          <w:sz w:val="24"/>
          <w:szCs w:val="24"/>
        </w:rPr>
        <w:t xml:space="preserve">oraz o ofertach, które zostały odrzucone, </w:t>
      </w:r>
      <w:r w:rsidR="005C2169" w:rsidRPr="00625C03">
        <w:rPr>
          <w:rFonts w:cs="Calibri"/>
          <w:sz w:val="24"/>
          <w:szCs w:val="24"/>
        </w:rPr>
        <w:t>podając:</w:t>
      </w:r>
    </w:p>
    <w:p w14:paraId="7E06B09C" w14:textId="18C3D349" w:rsidR="005C2169" w:rsidRPr="00625C03" w:rsidRDefault="006D7EEC" w:rsidP="00F34FCB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709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</w:t>
      </w:r>
      <w:r w:rsidR="00F34FCB">
        <w:rPr>
          <w:rFonts w:cs="Calibri"/>
          <w:sz w:val="24"/>
          <w:szCs w:val="24"/>
        </w:rPr>
        <w:t>brano, oraz nazwy albo imiona i </w:t>
      </w:r>
      <w:r w:rsidRPr="00625C03">
        <w:rPr>
          <w:rFonts w:cs="Calibri"/>
          <w:sz w:val="24"/>
          <w:szCs w:val="24"/>
        </w:rPr>
        <w:t>nazwiska, siedziby albo miejsca zamieszkania, jeżeli są miejscami wykonywania działalności wykonawców, którzy złożyli oferty, a także punktację przyznaną ofertom w każdym kryterium oceny ofert i łączną punktację</w:t>
      </w:r>
      <w:r w:rsidR="00426B80" w:rsidRPr="00625C03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625C03">
        <w:rPr>
          <w:rFonts w:cs="Calibri"/>
          <w:sz w:val="24"/>
          <w:szCs w:val="24"/>
        </w:rPr>
        <w:t>;</w:t>
      </w:r>
    </w:p>
    <w:p w14:paraId="4AC001BE" w14:textId="48D33F33" w:rsidR="006D7EEC" w:rsidRPr="00625C03" w:rsidRDefault="00F95B12" w:rsidP="00F34FCB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709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625C03">
        <w:rPr>
          <w:rFonts w:cs="Calibri"/>
          <w:sz w:val="24"/>
          <w:szCs w:val="24"/>
        </w:rPr>
        <w:t xml:space="preserve">, oraz </w:t>
      </w:r>
      <w:r w:rsidR="006D7EEC" w:rsidRPr="00625C03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625C03" w:rsidRDefault="006D7EEC" w:rsidP="00F34FCB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709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7A730DA3" w:rsidR="005C2169" w:rsidRPr="00625C03" w:rsidRDefault="00F25589" w:rsidP="00206C1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Zamawiający udostępni niezwłocznie informacj</w:t>
      </w:r>
      <w:r w:rsidR="00706FBC" w:rsidRPr="00625C03">
        <w:rPr>
          <w:rFonts w:cs="Calibri"/>
          <w:sz w:val="24"/>
          <w:szCs w:val="24"/>
        </w:rPr>
        <w:t>e, o których mowa w pkt 1</w:t>
      </w:r>
      <w:r w:rsidR="008226DC" w:rsidRPr="00625C03">
        <w:rPr>
          <w:rFonts w:cs="Calibri"/>
          <w:sz w:val="24"/>
          <w:szCs w:val="24"/>
        </w:rPr>
        <w:t>,</w:t>
      </w:r>
      <w:r w:rsidR="00706FBC" w:rsidRPr="00625C03">
        <w:rPr>
          <w:rFonts w:cs="Calibri"/>
          <w:sz w:val="24"/>
          <w:szCs w:val="24"/>
        </w:rPr>
        <w:t xml:space="preserve"> </w:t>
      </w:r>
      <w:r w:rsidR="00F34FCB">
        <w:rPr>
          <w:rFonts w:cs="Calibri"/>
          <w:sz w:val="24"/>
          <w:szCs w:val="24"/>
        </w:rPr>
        <w:t>oraz o </w:t>
      </w:r>
      <w:r w:rsidR="00604C54" w:rsidRPr="00625C03">
        <w:rPr>
          <w:rFonts w:cs="Calibri"/>
          <w:sz w:val="24"/>
          <w:szCs w:val="24"/>
        </w:rPr>
        <w:t>ofertac</w:t>
      </w:r>
      <w:r w:rsidR="006337FF" w:rsidRPr="00625C03">
        <w:rPr>
          <w:rFonts w:cs="Calibri"/>
          <w:sz w:val="24"/>
          <w:szCs w:val="24"/>
        </w:rPr>
        <w:t>h, które zostały odrzucone</w:t>
      </w:r>
      <w:r w:rsidR="00604C54" w:rsidRPr="00625C03">
        <w:rPr>
          <w:rFonts w:cs="Calibri"/>
          <w:sz w:val="24"/>
          <w:szCs w:val="24"/>
        </w:rPr>
        <w:t xml:space="preserve">, </w:t>
      </w:r>
      <w:r w:rsidR="00706FBC" w:rsidRPr="00625C03">
        <w:rPr>
          <w:rFonts w:cs="Calibri"/>
          <w:sz w:val="24"/>
          <w:szCs w:val="24"/>
        </w:rPr>
        <w:t>w Bazie Konkurencyjności.</w:t>
      </w:r>
    </w:p>
    <w:p w14:paraId="4617D102" w14:textId="77777777" w:rsidR="00A60D5D" w:rsidRPr="00B32FF2" w:rsidRDefault="00A60D5D" w:rsidP="00A60D5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1ABA1F55" w14:textId="77777777" w:rsidR="00A60D5D" w:rsidRPr="00B32FF2" w:rsidRDefault="00A60D5D" w:rsidP="00A60D5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oferty otrzymały taką samą ocenę w kryterium o najwyższej wadze, zamawiający wybiera ofertę z najniższą ceną.</w:t>
      </w:r>
    </w:p>
    <w:p w14:paraId="7150BF0A" w14:textId="77777777" w:rsidR="00A60D5D" w:rsidRDefault="00A60D5D" w:rsidP="00A60D5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lastRenderedPageBreak/>
        <w:t xml:space="preserve">Jeżeli nie można dokonać wyboru oferty w sposób, o którym mowa w </w:t>
      </w:r>
      <w:r>
        <w:rPr>
          <w:rFonts w:cs="Calibri"/>
          <w:sz w:val="24"/>
          <w:szCs w:val="24"/>
        </w:rPr>
        <w:t>pkt 5</w:t>
      </w:r>
      <w:r w:rsidRPr="00B32FF2">
        <w:rPr>
          <w:rFonts w:cs="Calibri"/>
          <w:sz w:val="24"/>
          <w:szCs w:val="24"/>
        </w:rPr>
        <w:t>, zamawiający wzywa wykonawców, którzy złożyli te oferty, do złożenia w terminie określonym przez zamawiającego ofert dodatkowych zawierających nową cenę.</w:t>
      </w:r>
    </w:p>
    <w:p w14:paraId="41BDE78E" w14:textId="77777777" w:rsidR="00A60D5D" w:rsidRDefault="00A60D5D" w:rsidP="00A60D5D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625C03" w:rsidRDefault="00823FAF" w:rsidP="00206C17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 w:rsidRPr="00625C03">
        <w:rPr>
          <w:rFonts w:cs="Calibri"/>
          <w:sz w:val="24"/>
          <w:szCs w:val="24"/>
        </w:rPr>
        <w:t xml:space="preserve"> lub będzie uchylać się od jej zawarcia</w:t>
      </w:r>
      <w:r w:rsidR="009209BA" w:rsidRPr="00625C03">
        <w:rPr>
          <w:rFonts w:cs="Calibri"/>
          <w:sz w:val="24"/>
          <w:szCs w:val="24"/>
        </w:rPr>
        <w:t xml:space="preserve">, zamawiający </w:t>
      </w:r>
      <w:r w:rsidR="009F5DFE" w:rsidRPr="00625C03">
        <w:rPr>
          <w:rFonts w:cs="Calibri"/>
          <w:sz w:val="24"/>
          <w:szCs w:val="24"/>
        </w:rPr>
        <w:t>będzie mógł</w:t>
      </w:r>
      <w:r w:rsidR="009209BA" w:rsidRPr="00625C03">
        <w:rPr>
          <w:rFonts w:cs="Calibri"/>
          <w:sz w:val="24"/>
          <w:szCs w:val="24"/>
        </w:rPr>
        <w:t xml:space="preserve"> zawrzeć umowę </w:t>
      </w:r>
      <w:r w:rsidR="004C6343" w:rsidRPr="00625C03">
        <w:rPr>
          <w:rFonts w:cs="Calibri"/>
          <w:sz w:val="24"/>
          <w:szCs w:val="24"/>
        </w:rPr>
        <w:t>z kolejnym wykonawcą, który uzyskał kolejną najwyższą liczbę punktów.</w:t>
      </w:r>
    </w:p>
    <w:p w14:paraId="782B5560" w14:textId="77777777" w:rsidR="005118DA" w:rsidRPr="00625C03" w:rsidRDefault="005118DA" w:rsidP="00504EA5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0AC8469A" w:rsidR="00DE634A" w:rsidRPr="00625C03" w:rsidRDefault="00DE634A" w:rsidP="00504EA5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 xml:space="preserve">Rozdział </w:t>
      </w:r>
      <w:r w:rsidR="00C272D8" w:rsidRPr="00625C03">
        <w:rPr>
          <w:rFonts w:cs="Calibri"/>
          <w:b/>
          <w:sz w:val="24"/>
          <w:szCs w:val="24"/>
        </w:rPr>
        <w:t>X</w:t>
      </w:r>
      <w:r w:rsidR="00925D2C">
        <w:rPr>
          <w:rFonts w:cs="Calibri"/>
          <w:b/>
          <w:sz w:val="24"/>
          <w:szCs w:val="24"/>
        </w:rPr>
        <w:t>VIII</w:t>
      </w:r>
    </w:p>
    <w:p w14:paraId="141DA04A" w14:textId="3C7C71B5" w:rsidR="00C71D6A" w:rsidRPr="00625C03" w:rsidRDefault="004479C9" w:rsidP="00504EA5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Umowa</w:t>
      </w:r>
      <w:r w:rsidR="002F0E15" w:rsidRPr="00625C03">
        <w:rPr>
          <w:rFonts w:cs="Calibri"/>
          <w:b/>
          <w:sz w:val="24"/>
          <w:szCs w:val="24"/>
        </w:rPr>
        <w:t xml:space="preserve"> w sprawie zamówienia</w:t>
      </w:r>
    </w:p>
    <w:p w14:paraId="311B0568" w14:textId="77777777" w:rsidR="009F3DF7" w:rsidRDefault="001A292C" w:rsidP="00504EA5">
      <w:pPr>
        <w:pStyle w:val="Akapitzlist"/>
        <w:numPr>
          <w:ilvl w:val="0"/>
          <w:numId w:val="3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 wykonawcą, którego oferta zostanie wybrana jako najkorzystniejsza, </w:t>
      </w:r>
      <w:r w:rsidR="00B52938">
        <w:rPr>
          <w:rFonts w:cs="Calibri"/>
          <w:sz w:val="24"/>
          <w:szCs w:val="24"/>
        </w:rPr>
        <w:t xml:space="preserve">zostanie zawarta umowa zawierająca postanowienia określone we wzorze umowy, stanowiącym załącznik nr </w:t>
      </w:r>
      <w:r w:rsidR="009F3DF7">
        <w:rPr>
          <w:rFonts w:cs="Calibri"/>
          <w:sz w:val="24"/>
          <w:szCs w:val="24"/>
        </w:rPr>
        <w:t>4 do zapytania ofertowego.</w:t>
      </w:r>
    </w:p>
    <w:p w14:paraId="363136DD" w14:textId="7A9494BD" w:rsidR="008E49B7" w:rsidRDefault="004479C9" w:rsidP="00504EA5">
      <w:pPr>
        <w:pStyle w:val="Akapitzlist"/>
        <w:numPr>
          <w:ilvl w:val="0"/>
          <w:numId w:val="3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F3DF7">
        <w:rPr>
          <w:rFonts w:cs="Calibri"/>
          <w:sz w:val="24"/>
          <w:szCs w:val="24"/>
        </w:rPr>
        <w:t>Umowa zostanie zawarta w formie pisemnej lub elektronicznej.</w:t>
      </w:r>
    </w:p>
    <w:p w14:paraId="65CD089C" w14:textId="77777777" w:rsidR="009F3DF7" w:rsidRDefault="009F3DF7" w:rsidP="009F3DF7">
      <w:pPr>
        <w:spacing w:after="0" w:line="360" w:lineRule="auto"/>
        <w:rPr>
          <w:rFonts w:cs="Calibri"/>
          <w:sz w:val="24"/>
          <w:szCs w:val="24"/>
        </w:rPr>
      </w:pPr>
    </w:p>
    <w:p w14:paraId="30D96021" w14:textId="78D76655" w:rsidR="00466936" w:rsidRPr="00625C03" w:rsidRDefault="00466936" w:rsidP="00466936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Rozdział X</w:t>
      </w:r>
      <w:r w:rsidR="00925D2C">
        <w:rPr>
          <w:rFonts w:cs="Calibri"/>
          <w:b/>
          <w:sz w:val="24"/>
          <w:szCs w:val="24"/>
        </w:rPr>
        <w:t>I</w:t>
      </w:r>
      <w:r w:rsidRPr="00625C03">
        <w:rPr>
          <w:rFonts w:cs="Calibri"/>
          <w:b/>
          <w:sz w:val="24"/>
          <w:szCs w:val="24"/>
        </w:rPr>
        <w:t>X</w:t>
      </w:r>
    </w:p>
    <w:p w14:paraId="713D8FB2" w14:textId="39AEEADC" w:rsidR="006B02D1" w:rsidRPr="00466936" w:rsidRDefault="00C20B03" w:rsidP="00466936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506640E0" w14:textId="77777777" w:rsidR="006B02D1" w:rsidRPr="00625C03" w:rsidRDefault="006B02D1" w:rsidP="006B02D1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DD3C1B0" w14:textId="568E5F85" w:rsidR="006B02D1" w:rsidRPr="00625C03" w:rsidRDefault="006B02D1" w:rsidP="006B02D1">
      <w:pPr>
        <w:pStyle w:val="Akapitzlist"/>
        <w:numPr>
          <w:ilvl w:val="0"/>
          <w:numId w:val="13"/>
        </w:num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bCs/>
          <w:sz w:val="24"/>
          <w:szCs w:val="24"/>
          <w:lang w:bidi="pl-PL"/>
        </w:rPr>
        <w:lastRenderedPageBreak/>
        <w:t>administratorem Pani/Pana danych osobowych jest</w:t>
      </w:r>
      <w:r w:rsidR="00C20B03">
        <w:rPr>
          <w:rFonts w:cs="Calibri"/>
          <w:bCs/>
          <w:sz w:val="24"/>
          <w:szCs w:val="24"/>
          <w:lang w:bidi="pl-PL"/>
        </w:rPr>
        <w:t xml:space="preserve"> </w:t>
      </w:r>
      <w:r w:rsidR="00EC0FB2">
        <w:rPr>
          <w:rFonts w:cs="Calibri"/>
          <w:bCs/>
          <w:sz w:val="24"/>
          <w:szCs w:val="24"/>
          <w:lang w:bidi="pl-PL"/>
        </w:rPr>
        <w:t>Oskar Jach</w:t>
      </w:r>
      <w:r w:rsidR="00C20B03">
        <w:rPr>
          <w:rFonts w:cs="Calibri"/>
          <w:bCs/>
          <w:sz w:val="24"/>
          <w:szCs w:val="24"/>
          <w:lang w:bidi="pl-PL"/>
        </w:rPr>
        <w:t>, prowadzący działalność gospodarczą pod firmą</w:t>
      </w:r>
      <w:r w:rsidRPr="00625C03">
        <w:rPr>
          <w:rFonts w:cs="Calibri"/>
          <w:bCs/>
          <w:sz w:val="24"/>
          <w:szCs w:val="24"/>
          <w:lang w:bidi="pl-PL"/>
        </w:rPr>
        <w:t xml:space="preserve"> </w:t>
      </w:r>
      <w:r w:rsidR="00EC0FB2" w:rsidRPr="00EC0FB2">
        <w:rPr>
          <w:rFonts w:cs="Calibri"/>
          <w:sz w:val="24"/>
          <w:szCs w:val="24"/>
        </w:rPr>
        <w:t>F.H.U. XSC OSKAR JACH</w:t>
      </w:r>
      <w:r w:rsidRPr="00625C03">
        <w:rPr>
          <w:rFonts w:cs="Calibri"/>
          <w:sz w:val="24"/>
          <w:szCs w:val="24"/>
        </w:rPr>
        <w:t xml:space="preserve"> z siedzibą pod adresem: ul. </w:t>
      </w:r>
      <w:r w:rsidR="00E6465C" w:rsidRPr="00E6465C">
        <w:rPr>
          <w:rFonts w:cs="Calibri"/>
          <w:sz w:val="24"/>
          <w:szCs w:val="24"/>
        </w:rPr>
        <w:t>Mikołaja Kopernika 21/4, 25-336 Kielce</w:t>
      </w:r>
      <w:r w:rsidR="00C20B03">
        <w:rPr>
          <w:rFonts w:cs="Calibri"/>
          <w:sz w:val="24"/>
          <w:szCs w:val="24"/>
        </w:rPr>
        <w:t>;</w:t>
      </w:r>
    </w:p>
    <w:p w14:paraId="3FBA87DB" w14:textId="540DFC51" w:rsidR="006B02D1" w:rsidRPr="00625C03" w:rsidRDefault="006B02D1" w:rsidP="006B02D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asciiTheme="minorHAnsi" w:hAnsiTheme="minorHAnsi" w:cstheme="minorHAnsi"/>
          <w:bCs/>
          <w:sz w:val="24"/>
          <w:szCs w:val="24"/>
          <w:lang w:bidi="pl-PL"/>
        </w:rPr>
        <w:t>Pani/Pana dane osobowe przetwarzane będą na podstawie art. 6 ust. 1 lit. C RODO w celu związanym z postępowaniem o udzielenie zamówienia</w:t>
      </w:r>
      <w:r w:rsidRPr="00625C0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25C03">
        <w:rPr>
          <w:rFonts w:asciiTheme="minorHAnsi" w:hAnsiTheme="minorHAnsi" w:cstheme="minorHAnsi"/>
          <w:sz w:val="24"/>
          <w:szCs w:val="24"/>
        </w:rPr>
        <w:t xml:space="preserve">pod nazwą: </w:t>
      </w:r>
      <w:r w:rsidR="00A452F2" w:rsidRPr="00A452F2">
        <w:rPr>
          <w:rFonts w:asciiTheme="minorHAnsi" w:hAnsiTheme="minorHAnsi" w:cstheme="minorHAnsi"/>
          <w:b/>
          <w:sz w:val="24"/>
          <w:szCs w:val="24"/>
        </w:rPr>
        <w:t>Dostawa, montaż i uruchomienie</w:t>
      </w:r>
      <w:r w:rsidR="00C20B0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25C03">
        <w:rPr>
          <w:rFonts w:asciiTheme="minorHAnsi" w:hAnsiTheme="minorHAnsi" w:cstheme="minorHAnsi"/>
          <w:b/>
          <w:bCs/>
          <w:sz w:val="24"/>
          <w:szCs w:val="24"/>
        </w:rPr>
        <w:t xml:space="preserve">instalacji fotowoltaicznej </w:t>
      </w:r>
      <w:r w:rsidR="000C3071" w:rsidRPr="000C3071">
        <w:rPr>
          <w:rFonts w:asciiTheme="minorHAnsi" w:hAnsiTheme="minorHAnsi" w:cstheme="minorHAnsi"/>
          <w:b/>
          <w:bCs/>
          <w:sz w:val="24"/>
          <w:szCs w:val="24"/>
        </w:rPr>
        <w:t>oraz magazynu energii</w:t>
      </w:r>
      <w:r w:rsidRPr="00625C03">
        <w:rPr>
          <w:rFonts w:asciiTheme="minorHAnsi" w:hAnsiTheme="minorHAnsi" w:cstheme="minorHAnsi"/>
          <w:sz w:val="24"/>
          <w:szCs w:val="24"/>
        </w:rPr>
        <w:t xml:space="preserve">, dofinansowanym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działalności”, w ramach projektu </w:t>
      </w:r>
      <w:r w:rsidR="000C3071" w:rsidRPr="000C3071">
        <w:rPr>
          <w:rFonts w:asciiTheme="minorHAnsi" w:hAnsiTheme="minorHAnsi" w:cstheme="minorHAnsi"/>
          <w:sz w:val="24"/>
          <w:szCs w:val="24"/>
        </w:rPr>
        <w:t>Dywersyfikacja działalności firmy F.H.U. XSC OSKAR JACH o usługi cateringowe skierowane do mieszkańców województwa małopolskiego (Region 3).</w:t>
      </w:r>
      <w:r>
        <w:rPr>
          <w:rFonts w:asciiTheme="minorHAnsi" w:hAnsiTheme="minorHAnsi" w:cstheme="minorHAnsi"/>
          <w:sz w:val="24"/>
          <w:szCs w:val="24"/>
          <w:lang w:eastAsia="ja-JP"/>
        </w:rPr>
        <w:t>;</w:t>
      </w:r>
    </w:p>
    <w:p w14:paraId="71FAAD67" w14:textId="77777777" w:rsidR="006B02D1" w:rsidRPr="00625C03" w:rsidRDefault="006B02D1" w:rsidP="006B02D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asciiTheme="minorHAnsi" w:hAnsiTheme="minorHAnsi" w:cstheme="minorHAnsi"/>
          <w:bCs/>
          <w:sz w:val="24"/>
          <w:szCs w:val="24"/>
          <w:lang w:bidi="pl-PL"/>
        </w:rPr>
        <w:t>odbiorcami Pani/Pana danych osobowych będą osoby</w:t>
      </w:r>
      <w:r w:rsidRPr="00625C03">
        <w:rPr>
          <w:rFonts w:cs="Calibri"/>
          <w:bCs/>
          <w:sz w:val="24"/>
          <w:szCs w:val="24"/>
          <w:lang w:bidi="pl-PL"/>
        </w:rPr>
        <w:t xml:space="preserve"> lub podmioty, którym udostępniona zostanie dokumentacja postępowania;</w:t>
      </w:r>
    </w:p>
    <w:p w14:paraId="38DB483F" w14:textId="77777777" w:rsidR="006B02D1" w:rsidRPr="00625C03" w:rsidRDefault="006B02D1" w:rsidP="006B02D1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4F6F6E3B" w14:textId="77777777" w:rsidR="006B02D1" w:rsidRPr="00625C03" w:rsidRDefault="006B02D1" w:rsidP="006B02D1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w odniesieniu do Pani/Pana danych osobowych</w:t>
      </w:r>
      <w:r>
        <w:rPr>
          <w:rFonts w:cs="Calibri"/>
          <w:bCs/>
          <w:sz w:val="24"/>
          <w:szCs w:val="24"/>
          <w:lang w:bidi="pl-PL"/>
        </w:rPr>
        <w:t xml:space="preserve"> decyzje nie będą podejmowane w </w:t>
      </w:r>
      <w:r w:rsidRPr="00625C03">
        <w:rPr>
          <w:rFonts w:cs="Calibri"/>
          <w:bCs/>
          <w:sz w:val="24"/>
          <w:szCs w:val="24"/>
          <w:lang w:bidi="pl-PL"/>
        </w:rPr>
        <w:t>sposób zautomatyzowany, stosowanie do art. 22 RODO;</w:t>
      </w:r>
    </w:p>
    <w:p w14:paraId="00E4A302" w14:textId="77777777" w:rsidR="006B02D1" w:rsidRPr="00625C03" w:rsidRDefault="006B02D1" w:rsidP="006B02D1">
      <w:pPr>
        <w:pStyle w:val="Akapitzlist"/>
        <w:numPr>
          <w:ilvl w:val="0"/>
          <w:numId w:val="32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posiada Pani/Pan:</w:t>
      </w:r>
    </w:p>
    <w:p w14:paraId="5E4E2179" w14:textId="77777777" w:rsidR="006B02D1" w:rsidRPr="00625C03" w:rsidRDefault="006B02D1" w:rsidP="006B02D1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7666FD11" w14:textId="77777777" w:rsidR="006B02D1" w:rsidRPr="00625C03" w:rsidRDefault="006B02D1" w:rsidP="006B02D1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68075FDF" w14:textId="77777777" w:rsidR="006B02D1" w:rsidRPr="00625C03" w:rsidRDefault="006B02D1" w:rsidP="006B02D1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7DF5E106" w14:textId="77777777" w:rsidR="006B02D1" w:rsidRPr="00625C03" w:rsidRDefault="006B02D1" w:rsidP="006B02D1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5CC69C6A" w14:textId="77777777" w:rsidR="006B02D1" w:rsidRPr="00625C03" w:rsidRDefault="006B02D1" w:rsidP="006B02D1">
      <w:pPr>
        <w:numPr>
          <w:ilvl w:val="0"/>
          <w:numId w:val="32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nie przysługuje Pani/Panu:</w:t>
      </w:r>
    </w:p>
    <w:p w14:paraId="4A6B6473" w14:textId="77777777" w:rsidR="006B02D1" w:rsidRPr="00625C03" w:rsidRDefault="006B02D1" w:rsidP="006B02D1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14F976BB" w14:textId="77777777" w:rsidR="006B02D1" w:rsidRPr="00625C03" w:rsidRDefault="006B02D1" w:rsidP="006B02D1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625C03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414CAD70" w14:textId="77777777" w:rsidR="006B02D1" w:rsidRPr="00625C03" w:rsidRDefault="006B02D1" w:rsidP="006B02D1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25C03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0E1C541C" w14:textId="77777777" w:rsidR="00D95A3C" w:rsidRPr="00625C03" w:rsidRDefault="00D95A3C" w:rsidP="00504EA5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165865D8" w:rsidR="0021164A" w:rsidRPr="00625C03" w:rsidRDefault="0021164A" w:rsidP="00504EA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 xml:space="preserve">Rozdział </w:t>
      </w:r>
      <w:r w:rsidR="00C272D8" w:rsidRPr="00625C03">
        <w:rPr>
          <w:rFonts w:cs="Calibri"/>
          <w:b/>
          <w:sz w:val="24"/>
          <w:szCs w:val="24"/>
        </w:rPr>
        <w:t>X</w:t>
      </w:r>
      <w:r w:rsidR="00E84BF5" w:rsidRPr="00625C03">
        <w:rPr>
          <w:rFonts w:cs="Calibri"/>
          <w:b/>
          <w:sz w:val="24"/>
          <w:szCs w:val="24"/>
        </w:rPr>
        <w:t>X</w:t>
      </w:r>
      <w:r w:rsidR="00C20B03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625C03" w:rsidRDefault="0021164A" w:rsidP="00504EA5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625C03">
        <w:rPr>
          <w:rFonts w:cs="Calibri"/>
          <w:b/>
          <w:sz w:val="24"/>
          <w:szCs w:val="24"/>
        </w:rPr>
        <w:t>Wykaz załączników</w:t>
      </w:r>
    </w:p>
    <w:p w14:paraId="5969F59E" w14:textId="4CA70262" w:rsidR="0090147B" w:rsidRPr="00625C03" w:rsidRDefault="00F309C1" w:rsidP="00504EA5">
      <w:p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Załącznik nr 1 – </w:t>
      </w:r>
      <w:r w:rsidR="00FE0321" w:rsidRPr="00625C03">
        <w:rPr>
          <w:rFonts w:cs="Calibri"/>
          <w:sz w:val="24"/>
          <w:szCs w:val="24"/>
        </w:rPr>
        <w:t>Szczegółowy opis przedmiotu zamówienia</w:t>
      </w:r>
    </w:p>
    <w:p w14:paraId="0CF31A96" w14:textId="1D4D07C4" w:rsidR="0090147B" w:rsidRPr="00625C03" w:rsidRDefault="0090147B" w:rsidP="00504EA5">
      <w:p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Załącznik nr 2 – </w:t>
      </w:r>
      <w:r w:rsidR="00AB3BCE">
        <w:rPr>
          <w:rFonts w:cs="Calibri"/>
          <w:sz w:val="24"/>
          <w:szCs w:val="24"/>
        </w:rPr>
        <w:t>Umowa o świadczenie usług dystrybucji</w:t>
      </w:r>
    </w:p>
    <w:p w14:paraId="2E5087C6" w14:textId="60E2DE23" w:rsidR="0090147B" w:rsidRPr="00625C03" w:rsidRDefault="0090147B" w:rsidP="00504EA5">
      <w:p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Załącznik nr </w:t>
      </w:r>
      <w:r w:rsidR="000F6375" w:rsidRPr="00625C03">
        <w:rPr>
          <w:rFonts w:cs="Calibri"/>
          <w:sz w:val="24"/>
          <w:szCs w:val="24"/>
        </w:rPr>
        <w:t>3</w:t>
      </w:r>
      <w:r w:rsidRPr="00625C03">
        <w:rPr>
          <w:rFonts w:cs="Calibri"/>
          <w:sz w:val="24"/>
          <w:szCs w:val="24"/>
        </w:rPr>
        <w:t xml:space="preserve"> – Formularz oferty</w:t>
      </w:r>
    </w:p>
    <w:p w14:paraId="5DEC1928" w14:textId="541FAA2D" w:rsidR="0090147B" w:rsidRPr="00625C03" w:rsidRDefault="00F309C1" w:rsidP="00504EA5">
      <w:p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Załącznik nr </w:t>
      </w:r>
      <w:r w:rsidR="000F6375" w:rsidRPr="00625C03">
        <w:rPr>
          <w:rFonts w:cs="Calibri"/>
          <w:sz w:val="24"/>
          <w:szCs w:val="24"/>
        </w:rPr>
        <w:t>4</w:t>
      </w:r>
      <w:r w:rsidRPr="00625C03">
        <w:rPr>
          <w:rFonts w:cs="Calibri"/>
          <w:sz w:val="24"/>
          <w:szCs w:val="24"/>
        </w:rPr>
        <w:t xml:space="preserve"> – Wzór umowy </w:t>
      </w:r>
    </w:p>
    <w:p w14:paraId="5B36F619" w14:textId="1FE3D54C" w:rsidR="00E84BF5" w:rsidRPr="00625C03" w:rsidRDefault="00E84BF5" w:rsidP="00504EA5">
      <w:pPr>
        <w:spacing w:after="0" w:line="360" w:lineRule="auto"/>
        <w:rPr>
          <w:rFonts w:cs="Calibri"/>
          <w:sz w:val="24"/>
          <w:szCs w:val="24"/>
        </w:rPr>
      </w:pPr>
      <w:r w:rsidRPr="00625C03">
        <w:rPr>
          <w:rFonts w:cs="Calibri"/>
          <w:sz w:val="24"/>
          <w:szCs w:val="24"/>
        </w:rPr>
        <w:t xml:space="preserve">Załącznik nr </w:t>
      </w:r>
      <w:r w:rsidR="000F6375" w:rsidRPr="00625C03">
        <w:rPr>
          <w:rFonts w:cs="Calibri"/>
          <w:sz w:val="24"/>
          <w:szCs w:val="24"/>
        </w:rPr>
        <w:t>5</w:t>
      </w:r>
      <w:r w:rsidRPr="00625C03"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5EE2BE4A" w14:textId="3FCD4AE6" w:rsidR="00B6681A" w:rsidRPr="00625C03" w:rsidRDefault="00B6681A" w:rsidP="00504EA5">
      <w:pPr>
        <w:spacing w:after="0" w:line="360" w:lineRule="auto"/>
        <w:rPr>
          <w:rFonts w:cs="Calibri"/>
          <w:sz w:val="24"/>
          <w:szCs w:val="24"/>
        </w:rPr>
      </w:pPr>
    </w:p>
    <w:sectPr w:rsidR="00B6681A" w:rsidRPr="00625C03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F1A68" w14:textId="77777777" w:rsidR="00C053B1" w:rsidRPr="00B6192E" w:rsidRDefault="00C053B1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2F106EBD" w14:textId="77777777" w:rsidR="00C053B1" w:rsidRPr="00B6192E" w:rsidRDefault="00C053B1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3C887C5F" w14:textId="77777777" w:rsidR="00C053B1" w:rsidRPr="00B6192E" w:rsidRDefault="00C053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F34FCB">
      <w:rPr>
        <w:rFonts w:ascii="Garamond" w:hAnsi="Garamond"/>
        <w:noProof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475E5" w14:textId="77777777" w:rsidR="00C053B1" w:rsidRPr="00B6192E" w:rsidRDefault="00C053B1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11D39576" w14:textId="77777777" w:rsidR="00C053B1" w:rsidRPr="00B6192E" w:rsidRDefault="00C053B1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587CE55F" w14:textId="77777777" w:rsidR="00C053B1" w:rsidRPr="00B6192E" w:rsidRDefault="00C053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8170DD">
    <w:pPr>
      <w:pStyle w:val="Nagwek"/>
      <w:spacing w:line="360" w:lineRule="auto"/>
      <w:rPr>
        <w:i/>
        <w:iCs/>
      </w:rPr>
    </w:pPr>
  </w:p>
  <w:p w14:paraId="7DE9696C" w14:textId="20EAF00B" w:rsidR="00AD1E4A" w:rsidRPr="00C75980" w:rsidRDefault="00AD1E4A" w:rsidP="008170DD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2" w:name="_Hlk178678049"/>
    <w:bookmarkStart w:id="13" w:name="_Hlk178678050"/>
    <w:bookmarkStart w:id="14" w:name="_Hlk178678052"/>
    <w:bookmarkStart w:id="15" w:name="_Hlk178678053"/>
    <w:r w:rsidRPr="00C75980">
      <w:rPr>
        <w:i/>
        <w:iCs/>
        <w:sz w:val="20"/>
        <w:szCs w:val="20"/>
      </w:rPr>
      <w:t xml:space="preserve">z </w:t>
    </w:r>
    <w:r w:rsidR="006F299A" w:rsidRPr="00C75980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C75980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C75980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7C939AC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1E056CD6"/>
    <w:multiLevelType w:val="hybridMultilevel"/>
    <w:tmpl w:val="0518A6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631044"/>
    <w:multiLevelType w:val="hybridMultilevel"/>
    <w:tmpl w:val="7390CDDA"/>
    <w:lvl w:ilvl="0" w:tplc="5D54E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E66D75"/>
    <w:multiLevelType w:val="hybridMultilevel"/>
    <w:tmpl w:val="F326A3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036600"/>
    <w:multiLevelType w:val="hybridMultilevel"/>
    <w:tmpl w:val="9A4C0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1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B307DC"/>
    <w:multiLevelType w:val="hybridMultilevel"/>
    <w:tmpl w:val="600C3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132A98"/>
    <w:multiLevelType w:val="hybridMultilevel"/>
    <w:tmpl w:val="17EAF2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0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81642">
    <w:abstractNumId w:val="59"/>
  </w:num>
  <w:num w:numId="2" w16cid:durableId="819345021">
    <w:abstractNumId w:val="55"/>
  </w:num>
  <w:num w:numId="3" w16cid:durableId="1846481190">
    <w:abstractNumId w:val="81"/>
  </w:num>
  <w:num w:numId="4" w16cid:durableId="908998524">
    <w:abstractNumId w:val="72"/>
  </w:num>
  <w:num w:numId="5" w16cid:durableId="879321418">
    <w:abstractNumId w:val="54"/>
  </w:num>
  <w:num w:numId="6" w16cid:durableId="1752507692">
    <w:abstractNumId w:val="64"/>
  </w:num>
  <w:num w:numId="7" w16cid:durableId="229463941">
    <w:abstractNumId w:val="77"/>
  </w:num>
  <w:num w:numId="8" w16cid:durableId="1438478265">
    <w:abstractNumId w:val="66"/>
  </w:num>
  <w:num w:numId="9" w16cid:durableId="716201430">
    <w:abstractNumId w:val="79"/>
  </w:num>
  <w:num w:numId="10" w16cid:durableId="1095515904">
    <w:abstractNumId w:val="46"/>
  </w:num>
  <w:num w:numId="11" w16cid:durableId="147404504">
    <w:abstractNumId w:val="50"/>
  </w:num>
  <w:num w:numId="12" w16cid:durableId="814687624">
    <w:abstractNumId w:val="57"/>
  </w:num>
  <w:num w:numId="13" w16cid:durableId="94904915">
    <w:abstractNumId w:val="47"/>
  </w:num>
  <w:num w:numId="14" w16cid:durableId="26757197">
    <w:abstractNumId w:val="75"/>
  </w:num>
  <w:num w:numId="15" w16cid:durableId="446775668">
    <w:abstractNumId w:val="56"/>
  </w:num>
  <w:num w:numId="16" w16cid:durableId="1984263071">
    <w:abstractNumId w:val="58"/>
  </w:num>
  <w:num w:numId="17" w16cid:durableId="274093946">
    <w:abstractNumId w:val="71"/>
  </w:num>
  <w:num w:numId="18" w16cid:durableId="203560978">
    <w:abstractNumId w:val="52"/>
  </w:num>
  <w:num w:numId="19" w16cid:durableId="549848278">
    <w:abstractNumId w:val="63"/>
  </w:num>
  <w:num w:numId="20" w16cid:durableId="1961691679">
    <w:abstractNumId w:val="76"/>
  </w:num>
  <w:num w:numId="21" w16cid:durableId="1908563747">
    <w:abstractNumId w:val="73"/>
  </w:num>
  <w:num w:numId="22" w16cid:durableId="697782412">
    <w:abstractNumId w:val="80"/>
  </w:num>
  <w:num w:numId="23" w16cid:durableId="1367487187">
    <w:abstractNumId w:val="69"/>
  </w:num>
  <w:num w:numId="24" w16cid:durableId="468472534">
    <w:abstractNumId w:val="65"/>
  </w:num>
  <w:num w:numId="25" w16cid:durableId="1727681766">
    <w:abstractNumId w:val="45"/>
  </w:num>
  <w:num w:numId="26" w16cid:durableId="485241955">
    <w:abstractNumId w:val="78"/>
  </w:num>
  <w:num w:numId="27" w16cid:durableId="1486702771">
    <w:abstractNumId w:val="62"/>
  </w:num>
  <w:num w:numId="28" w16cid:durableId="1384407510">
    <w:abstractNumId w:val="48"/>
  </w:num>
  <w:num w:numId="29" w16cid:durableId="100686938">
    <w:abstractNumId w:val="53"/>
  </w:num>
  <w:num w:numId="30" w16cid:durableId="1745033861">
    <w:abstractNumId w:val="67"/>
  </w:num>
  <w:num w:numId="31" w16cid:durableId="1332830310">
    <w:abstractNumId w:val="74"/>
  </w:num>
  <w:num w:numId="32" w16cid:durableId="734664197">
    <w:abstractNumId w:val="51"/>
  </w:num>
  <w:num w:numId="33" w16cid:durableId="1597902558">
    <w:abstractNumId w:val="68"/>
  </w:num>
  <w:num w:numId="34" w16cid:durableId="1171214170">
    <w:abstractNumId w:val="49"/>
  </w:num>
  <w:num w:numId="35" w16cid:durableId="946932117">
    <w:abstractNumId w:val="6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704"/>
    <w:rsid w:val="00006EE3"/>
    <w:rsid w:val="00006F97"/>
    <w:rsid w:val="00007387"/>
    <w:rsid w:val="000101AB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AC0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705"/>
    <w:rsid w:val="00044CE2"/>
    <w:rsid w:val="000454BD"/>
    <w:rsid w:val="00045D2F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FA"/>
    <w:rsid w:val="00055708"/>
    <w:rsid w:val="0005795D"/>
    <w:rsid w:val="00057C16"/>
    <w:rsid w:val="00057DFC"/>
    <w:rsid w:val="00060262"/>
    <w:rsid w:val="00060BA4"/>
    <w:rsid w:val="00060E07"/>
    <w:rsid w:val="00060F98"/>
    <w:rsid w:val="0006168D"/>
    <w:rsid w:val="00061C42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BA7"/>
    <w:rsid w:val="00071D40"/>
    <w:rsid w:val="00073008"/>
    <w:rsid w:val="00073652"/>
    <w:rsid w:val="00077ADD"/>
    <w:rsid w:val="00080F95"/>
    <w:rsid w:val="00081BB3"/>
    <w:rsid w:val="00082B17"/>
    <w:rsid w:val="0008337B"/>
    <w:rsid w:val="000844F1"/>
    <w:rsid w:val="00084910"/>
    <w:rsid w:val="00085630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2418"/>
    <w:rsid w:val="000C3071"/>
    <w:rsid w:val="000C36B7"/>
    <w:rsid w:val="000C3CF1"/>
    <w:rsid w:val="000C4C5D"/>
    <w:rsid w:val="000C4D32"/>
    <w:rsid w:val="000C6B8C"/>
    <w:rsid w:val="000D3291"/>
    <w:rsid w:val="000D3859"/>
    <w:rsid w:val="000D41B6"/>
    <w:rsid w:val="000D557B"/>
    <w:rsid w:val="000D5A2F"/>
    <w:rsid w:val="000D5F3D"/>
    <w:rsid w:val="000D66AD"/>
    <w:rsid w:val="000E21B6"/>
    <w:rsid w:val="000E3353"/>
    <w:rsid w:val="000E4CA4"/>
    <w:rsid w:val="000E5D84"/>
    <w:rsid w:val="000E6C22"/>
    <w:rsid w:val="000E743D"/>
    <w:rsid w:val="000E7509"/>
    <w:rsid w:val="000F175C"/>
    <w:rsid w:val="000F1AA6"/>
    <w:rsid w:val="000F1F10"/>
    <w:rsid w:val="000F1FA9"/>
    <w:rsid w:val="000F3EB8"/>
    <w:rsid w:val="000F6164"/>
    <w:rsid w:val="000F6375"/>
    <w:rsid w:val="000F6F7D"/>
    <w:rsid w:val="000F7308"/>
    <w:rsid w:val="000F7A7E"/>
    <w:rsid w:val="000F7E48"/>
    <w:rsid w:val="00100E82"/>
    <w:rsid w:val="001013EC"/>
    <w:rsid w:val="00101634"/>
    <w:rsid w:val="00101A1A"/>
    <w:rsid w:val="00101E92"/>
    <w:rsid w:val="0010250E"/>
    <w:rsid w:val="0010299D"/>
    <w:rsid w:val="001029DC"/>
    <w:rsid w:val="00103C46"/>
    <w:rsid w:val="001042B2"/>
    <w:rsid w:val="00104F0B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2D68"/>
    <w:rsid w:val="001262AF"/>
    <w:rsid w:val="00126A74"/>
    <w:rsid w:val="00126BA3"/>
    <w:rsid w:val="00127659"/>
    <w:rsid w:val="00127C43"/>
    <w:rsid w:val="0013042D"/>
    <w:rsid w:val="00130492"/>
    <w:rsid w:val="001311AB"/>
    <w:rsid w:val="0013130A"/>
    <w:rsid w:val="0013172D"/>
    <w:rsid w:val="00131961"/>
    <w:rsid w:val="00131B2D"/>
    <w:rsid w:val="001326F3"/>
    <w:rsid w:val="00132D17"/>
    <w:rsid w:val="001331F4"/>
    <w:rsid w:val="00133A33"/>
    <w:rsid w:val="00133A7F"/>
    <w:rsid w:val="00133CFE"/>
    <w:rsid w:val="00133DBD"/>
    <w:rsid w:val="001342E7"/>
    <w:rsid w:val="001344DE"/>
    <w:rsid w:val="00134D03"/>
    <w:rsid w:val="0013761A"/>
    <w:rsid w:val="0014015A"/>
    <w:rsid w:val="001401FA"/>
    <w:rsid w:val="00140FFE"/>
    <w:rsid w:val="0014112D"/>
    <w:rsid w:val="0014232F"/>
    <w:rsid w:val="001425C3"/>
    <w:rsid w:val="00142D64"/>
    <w:rsid w:val="00144094"/>
    <w:rsid w:val="00144D02"/>
    <w:rsid w:val="001454C1"/>
    <w:rsid w:val="0014572F"/>
    <w:rsid w:val="00145D49"/>
    <w:rsid w:val="001466A3"/>
    <w:rsid w:val="0014696C"/>
    <w:rsid w:val="00153716"/>
    <w:rsid w:val="00153C36"/>
    <w:rsid w:val="00153CC7"/>
    <w:rsid w:val="00153DC9"/>
    <w:rsid w:val="00154C26"/>
    <w:rsid w:val="00155213"/>
    <w:rsid w:val="00155312"/>
    <w:rsid w:val="00155481"/>
    <w:rsid w:val="0015696C"/>
    <w:rsid w:val="00156F46"/>
    <w:rsid w:val="00157A6E"/>
    <w:rsid w:val="00160D1C"/>
    <w:rsid w:val="0016111D"/>
    <w:rsid w:val="00161E14"/>
    <w:rsid w:val="00163CDF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00FA"/>
    <w:rsid w:val="00171108"/>
    <w:rsid w:val="00171884"/>
    <w:rsid w:val="00171F25"/>
    <w:rsid w:val="0017235C"/>
    <w:rsid w:val="00173DB5"/>
    <w:rsid w:val="00180DD4"/>
    <w:rsid w:val="0018112C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7185"/>
    <w:rsid w:val="00187342"/>
    <w:rsid w:val="00191346"/>
    <w:rsid w:val="001916C1"/>
    <w:rsid w:val="00191894"/>
    <w:rsid w:val="00192543"/>
    <w:rsid w:val="00192679"/>
    <w:rsid w:val="00192B10"/>
    <w:rsid w:val="00193665"/>
    <w:rsid w:val="00193FF8"/>
    <w:rsid w:val="001974E9"/>
    <w:rsid w:val="00197C0A"/>
    <w:rsid w:val="001A032A"/>
    <w:rsid w:val="001A0428"/>
    <w:rsid w:val="001A0503"/>
    <w:rsid w:val="001A1613"/>
    <w:rsid w:val="001A1EB4"/>
    <w:rsid w:val="001A292C"/>
    <w:rsid w:val="001A2F54"/>
    <w:rsid w:val="001A3513"/>
    <w:rsid w:val="001A39C2"/>
    <w:rsid w:val="001A3E67"/>
    <w:rsid w:val="001A51CF"/>
    <w:rsid w:val="001A5295"/>
    <w:rsid w:val="001A5E70"/>
    <w:rsid w:val="001A5F94"/>
    <w:rsid w:val="001A62E9"/>
    <w:rsid w:val="001A6D39"/>
    <w:rsid w:val="001A6E31"/>
    <w:rsid w:val="001A7409"/>
    <w:rsid w:val="001A743E"/>
    <w:rsid w:val="001A7DAB"/>
    <w:rsid w:val="001B0857"/>
    <w:rsid w:val="001B16E3"/>
    <w:rsid w:val="001B1E1A"/>
    <w:rsid w:val="001B21AF"/>
    <w:rsid w:val="001B2322"/>
    <w:rsid w:val="001B2574"/>
    <w:rsid w:val="001B2780"/>
    <w:rsid w:val="001B27D0"/>
    <w:rsid w:val="001B303E"/>
    <w:rsid w:val="001B4444"/>
    <w:rsid w:val="001B537E"/>
    <w:rsid w:val="001B607D"/>
    <w:rsid w:val="001B677E"/>
    <w:rsid w:val="001B6FBF"/>
    <w:rsid w:val="001B71CA"/>
    <w:rsid w:val="001C0484"/>
    <w:rsid w:val="001C0875"/>
    <w:rsid w:val="001C14D4"/>
    <w:rsid w:val="001C1682"/>
    <w:rsid w:val="001C294A"/>
    <w:rsid w:val="001C2C60"/>
    <w:rsid w:val="001C2FAE"/>
    <w:rsid w:val="001C3726"/>
    <w:rsid w:val="001C41A3"/>
    <w:rsid w:val="001C48EF"/>
    <w:rsid w:val="001C4ED9"/>
    <w:rsid w:val="001C6B12"/>
    <w:rsid w:val="001D09F0"/>
    <w:rsid w:val="001D1005"/>
    <w:rsid w:val="001D311A"/>
    <w:rsid w:val="001D389C"/>
    <w:rsid w:val="001D3D71"/>
    <w:rsid w:val="001D43FE"/>
    <w:rsid w:val="001D547B"/>
    <w:rsid w:val="001D68C1"/>
    <w:rsid w:val="001D6AC6"/>
    <w:rsid w:val="001D7D28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D14"/>
    <w:rsid w:val="001E5C4B"/>
    <w:rsid w:val="001E7EC5"/>
    <w:rsid w:val="001F12CE"/>
    <w:rsid w:val="001F139E"/>
    <w:rsid w:val="001F13DE"/>
    <w:rsid w:val="001F2C04"/>
    <w:rsid w:val="001F57EB"/>
    <w:rsid w:val="001F58A7"/>
    <w:rsid w:val="001F63F4"/>
    <w:rsid w:val="001F6CFD"/>
    <w:rsid w:val="001F7679"/>
    <w:rsid w:val="001F7B95"/>
    <w:rsid w:val="00200554"/>
    <w:rsid w:val="0020127C"/>
    <w:rsid w:val="002014E6"/>
    <w:rsid w:val="002020F9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6C17"/>
    <w:rsid w:val="0020704F"/>
    <w:rsid w:val="00207777"/>
    <w:rsid w:val="00207D5F"/>
    <w:rsid w:val="00210383"/>
    <w:rsid w:val="0021111B"/>
    <w:rsid w:val="0021164A"/>
    <w:rsid w:val="0021206B"/>
    <w:rsid w:val="00212332"/>
    <w:rsid w:val="00212D32"/>
    <w:rsid w:val="00213403"/>
    <w:rsid w:val="0021371D"/>
    <w:rsid w:val="002139B1"/>
    <w:rsid w:val="00213B27"/>
    <w:rsid w:val="00214158"/>
    <w:rsid w:val="0021531B"/>
    <w:rsid w:val="0021607B"/>
    <w:rsid w:val="00216132"/>
    <w:rsid w:val="00220A58"/>
    <w:rsid w:val="0022196E"/>
    <w:rsid w:val="002223F4"/>
    <w:rsid w:val="00223520"/>
    <w:rsid w:val="00223945"/>
    <w:rsid w:val="00224C1F"/>
    <w:rsid w:val="00224CC1"/>
    <w:rsid w:val="002259C3"/>
    <w:rsid w:val="002266E8"/>
    <w:rsid w:val="00226D4D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26EB"/>
    <w:rsid w:val="0023499C"/>
    <w:rsid w:val="00236884"/>
    <w:rsid w:val="00237796"/>
    <w:rsid w:val="00237A3E"/>
    <w:rsid w:val="00240C3B"/>
    <w:rsid w:val="00241E7A"/>
    <w:rsid w:val="0024463F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601F1"/>
    <w:rsid w:val="00260911"/>
    <w:rsid w:val="00261110"/>
    <w:rsid w:val="002612AA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144E"/>
    <w:rsid w:val="0027293B"/>
    <w:rsid w:val="002738B0"/>
    <w:rsid w:val="002740AB"/>
    <w:rsid w:val="00274193"/>
    <w:rsid w:val="00275764"/>
    <w:rsid w:val="00276D7D"/>
    <w:rsid w:val="00280E47"/>
    <w:rsid w:val="002814F2"/>
    <w:rsid w:val="00282843"/>
    <w:rsid w:val="00282FE4"/>
    <w:rsid w:val="00283172"/>
    <w:rsid w:val="0028378C"/>
    <w:rsid w:val="0028459E"/>
    <w:rsid w:val="00284FE3"/>
    <w:rsid w:val="002872F2"/>
    <w:rsid w:val="0028744B"/>
    <w:rsid w:val="002908B9"/>
    <w:rsid w:val="00290CC8"/>
    <w:rsid w:val="002911C8"/>
    <w:rsid w:val="00291D1E"/>
    <w:rsid w:val="00293258"/>
    <w:rsid w:val="002939E5"/>
    <w:rsid w:val="00293DE0"/>
    <w:rsid w:val="0029514C"/>
    <w:rsid w:val="00296D6A"/>
    <w:rsid w:val="0029743D"/>
    <w:rsid w:val="002A20A1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A50"/>
    <w:rsid w:val="002B2400"/>
    <w:rsid w:val="002B26F6"/>
    <w:rsid w:val="002B297C"/>
    <w:rsid w:val="002B3803"/>
    <w:rsid w:val="002B4400"/>
    <w:rsid w:val="002B4AB0"/>
    <w:rsid w:val="002B4AFA"/>
    <w:rsid w:val="002B4D40"/>
    <w:rsid w:val="002B5ADA"/>
    <w:rsid w:val="002B6584"/>
    <w:rsid w:val="002B66A8"/>
    <w:rsid w:val="002B6A7A"/>
    <w:rsid w:val="002B73EC"/>
    <w:rsid w:val="002B7493"/>
    <w:rsid w:val="002B7D93"/>
    <w:rsid w:val="002C0C7F"/>
    <w:rsid w:val="002C1487"/>
    <w:rsid w:val="002C1B73"/>
    <w:rsid w:val="002C1FA2"/>
    <w:rsid w:val="002C1FF3"/>
    <w:rsid w:val="002C4ECF"/>
    <w:rsid w:val="002C587C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3670"/>
    <w:rsid w:val="002D678A"/>
    <w:rsid w:val="002D7DFF"/>
    <w:rsid w:val="002E01EA"/>
    <w:rsid w:val="002E130E"/>
    <w:rsid w:val="002E226E"/>
    <w:rsid w:val="002E2B9B"/>
    <w:rsid w:val="002E2C75"/>
    <w:rsid w:val="002E4DC7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69E1"/>
    <w:rsid w:val="002F7777"/>
    <w:rsid w:val="003009DA"/>
    <w:rsid w:val="003016CA"/>
    <w:rsid w:val="00303D7D"/>
    <w:rsid w:val="00303FA9"/>
    <w:rsid w:val="0030417D"/>
    <w:rsid w:val="00304188"/>
    <w:rsid w:val="00305320"/>
    <w:rsid w:val="00306357"/>
    <w:rsid w:val="00306A88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26E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754"/>
    <w:rsid w:val="00326D04"/>
    <w:rsid w:val="003278D1"/>
    <w:rsid w:val="00331BF6"/>
    <w:rsid w:val="00335C9B"/>
    <w:rsid w:val="003370D5"/>
    <w:rsid w:val="00337293"/>
    <w:rsid w:val="00341EF7"/>
    <w:rsid w:val="00342111"/>
    <w:rsid w:val="0034269C"/>
    <w:rsid w:val="00343C00"/>
    <w:rsid w:val="00343DDF"/>
    <w:rsid w:val="00343EBB"/>
    <w:rsid w:val="00344921"/>
    <w:rsid w:val="00344F3D"/>
    <w:rsid w:val="0034544B"/>
    <w:rsid w:val="003471DF"/>
    <w:rsid w:val="00350AB3"/>
    <w:rsid w:val="003525B6"/>
    <w:rsid w:val="00352894"/>
    <w:rsid w:val="0035342A"/>
    <w:rsid w:val="00353488"/>
    <w:rsid w:val="00355BC2"/>
    <w:rsid w:val="00355C10"/>
    <w:rsid w:val="00355C43"/>
    <w:rsid w:val="0035628C"/>
    <w:rsid w:val="00356621"/>
    <w:rsid w:val="00356E23"/>
    <w:rsid w:val="003574ED"/>
    <w:rsid w:val="00357977"/>
    <w:rsid w:val="00360F5A"/>
    <w:rsid w:val="003613A6"/>
    <w:rsid w:val="00361DC9"/>
    <w:rsid w:val="00362899"/>
    <w:rsid w:val="00363B9A"/>
    <w:rsid w:val="00363F14"/>
    <w:rsid w:val="0036446A"/>
    <w:rsid w:val="003656DB"/>
    <w:rsid w:val="00365F03"/>
    <w:rsid w:val="00367663"/>
    <w:rsid w:val="00367DD8"/>
    <w:rsid w:val="00371580"/>
    <w:rsid w:val="003716FE"/>
    <w:rsid w:val="003723F9"/>
    <w:rsid w:val="00373653"/>
    <w:rsid w:val="00373CE5"/>
    <w:rsid w:val="0037441B"/>
    <w:rsid w:val="003755AA"/>
    <w:rsid w:val="00376427"/>
    <w:rsid w:val="003765F1"/>
    <w:rsid w:val="00376761"/>
    <w:rsid w:val="0037696E"/>
    <w:rsid w:val="00376995"/>
    <w:rsid w:val="00376FE5"/>
    <w:rsid w:val="00377133"/>
    <w:rsid w:val="0038011F"/>
    <w:rsid w:val="00380EF0"/>
    <w:rsid w:val="00380F12"/>
    <w:rsid w:val="003813F2"/>
    <w:rsid w:val="003819FF"/>
    <w:rsid w:val="00381A83"/>
    <w:rsid w:val="00381B06"/>
    <w:rsid w:val="003822DC"/>
    <w:rsid w:val="003828EE"/>
    <w:rsid w:val="00383565"/>
    <w:rsid w:val="003836E9"/>
    <w:rsid w:val="00383AFE"/>
    <w:rsid w:val="00383B79"/>
    <w:rsid w:val="003843E2"/>
    <w:rsid w:val="003846FE"/>
    <w:rsid w:val="00385377"/>
    <w:rsid w:val="00386536"/>
    <w:rsid w:val="00387121"/>
    <w:rsid w:val="003877E6"/>
    <w:rsid w:val="00387B0C"/>
    <w:rsid w:val="00387F3D"/>
    <w:rsid w:val="0039072B"/>
    <w:rsid w:val="00391B4C"/>
    <w:rsid w:val="00392A6F"/>
    <w:rsid w:val="00392DF8"/>
    <w:rsid w:val="00392E7C"/>
    <w:rsid w:val="00394432"/>
    <w:rsid w:val="00395155"/>
    <w:rsid w:val="003A1F89"/>
    <w:rsid w:val="003A2076"/>
    <w:rsid w:val="003A682B"/>
    <w:rsid w:val="003A763E"/>
    <w:rsid w:val="003A793E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6E80"/>
    <w:rsid w:val="003B745C"/>
    <w:rsid w:val="003B7983"/>
    <w:rsid w:val="003C086B"/>
    <w:rsid w:val="003C348C"/>
    <w:rsid w:val="003C34B9"/>
    <w:rsid w:val="003C372A"/>
    <w:rsid w:val="003C4EFC"/>
    <w:rsid w:val="003C58DB"/>
    <w:rsid w:val="003C5E55"/>
    <w:rsid w:val="003C65DC"/>
    <w:rsid w:val="003C72A0"/>
    <w:rsid w:val="003C794E"/>
    <w:rsid w:val="003D07AB"/>
    <w:rsid w:val="003D0C7C"/>
    <w:rsid w:val="003D1338"/>
    <w:rsid w:val="003D2210"/>
    <w:rsid w:val="003D4314"/>
    <w:rsid w:val="003D4587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4F77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097"/>
    <w:rsid w:val="00403F06"/>
    <w:rsid w:val="00403F95"/>
    <w:rsid w:val="00404D75"/>
    <w:rsid w:val="0040600C"/>
    <w:rsid w:val="00407C11"/>
    <w:rsid w:val="004107C5"/>
    <w:rsid w:val="00410CFC"/>
    <w:rsid w:val="00412602"/>
    <w:rsid w:val="00412801"/>
    <w:rsid w:val="00412BCD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5AF0"/>
    <w:rsid w:val="00426352"/>
    <w:rsid w:val="00426B06"/>
    <w:rsid w:val="00426B80"/>
    <w:rsid w:val="0042767F"/>
    <w:rsid w:val="00431217"/>
    <w:rsid w:val="004332AE"/>
    <w:rsid w:val="00437C8D"/>
    <w:rsid w:val="00440040"/>
    <w:rsid w:val="0044088A"/>
    <w:rsid w:val="00441203"/>
    <w:rsid w:val="00441E95"/>
    <w:rsid w:val="00442D8F"/>
    <w:rsid w:val="00443F74"/>
    <w:rsid w:val="004440BF"/>
    <w:rsid w:val="00444BE2"/>
    <w:rsid w:val="00445999"/>
    <w:rsid w:val="00445EE8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533F"/>
    <w:rsid w:val="00455867"/>
    <w:rsid w:val="004563F1"/>
    <w:rsid w:val="00457145"/>
    <w:rsid w:val="004606F2"/>
    <w:rsid w:val="00460F79"/>
    <w:rsid w:val="00463700"/>
    <w:rsid w:val="00463D6F"/>
    <w:rsid w:val="00465260"/>
    <w:rsid w:val="00465C05"/>
    <w:rsid w:val="00466214"/>
    <w:rsid w:val="00466936"/>
    <w:rsid w:val="00467777"/>
    <w:rsid w:val="00471F6A"/>
    <w:rsid w:val="00472889"/>
    <w:rsid w:val="004728BD"/>
    <w:rsid w:val="004729CF"/>
    <w:rsid w:val="00472BA0"/>
    <w:rsid w:val="004731D5"/>
    <w:rsid w:val="00474551"/>
    <w:rsid w:val="004752DE"/>
    <w:rsid w:val="00475FA7"/>
    <w:rsid w:val="00476345"/>
    <w:rsid w:val="0047678A"/>
    <w:rsid w:val="0047769B"/>
    <w:rsid w:val="004776A9"/>
    <w:rsid w:val="004779F9"/>
    <w:rsid w:val="004803DB"/>
    <w:rsid w:val="004809E3"/>
    <w:rsid w:val="00480F1B"/>
    <w:rsid w:val="0048215A"/>
    <w:rsid w:val="00482459"/>
    <w:rsid w:val="004829BC"/>
    <w:rsid w:val="00482A98"/>
    <w:rsid w:val="004834AC"/>
    <w:rsid w:val="00483559"/>
    <w:rsid w:val="00484EEA"/>
    <w:rsid w:val="0048591A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C83"/>
    <w:rsid w:val="00493B22"/>
    <w:rsid w:val="00493B34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A0508"/>
    <w:rsid w:val="004A0A66"/>
    <w:rsid w:val="004A2C0B"/>
    <w:rsid w:val="004A4C1E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D74"/>
    <w:rsid w:val="004B3F62"/>
    <w:rsid w:val="004B45AD"/>
    <w:rsid w:val="004B4B5F"/>
    <w:rsid w:val="004B4E37"/>
    <w:rsid w:val="004B576F"/>
    <w:rsid w:val="004B7066"/>
    <w:rsid w:val="004C077E"/>
    <w:rsid w:val="004C156F"/>
    <w:rsid w:val="004C1602"/>
    <w:rsid w:val="004C2BBF"/>
    <w:rsid w:val="004C2FA3"/>
    <w:rsid w:val="004C6343"/>
    <w:rsid w:val="004C63C7"/>
    <w:rsid w:val="004C729B"/>
    <w:rsid w:val="004D0635"/>
    <w:rsid w:val="004D1AA7"/>
    <w:rsid w:val="004D1FFB"/>
    <w:rsid w:val="004D2B57"/>
    <w:rsid w:val="004D34A0"/>
    <w:rsid w:val="004D37D1"/>
    <w:rsid w:val="004D43C9"/>
    <w:rsid w:val="004D5979"/>
    <w:rsid w:val="004D77B7"/>
    <w:rsid w:val="004D77FC"/>
    <w:rsid w:val="004D7940"/>
    <w:rsid w:val="004D7FE9"/>
    <w:rsid w:val="004E0112"/>
    <w:rsid w:val="004E125A"/>
    <w:rsid w:val="004E1980"/>
    <w:rsid w:val="004E3B29"/>
    <w:rsid w:val="004E473A"/>
    <w:rsid w:val="004E4908"/>
    <w:rsid w:val="004E59A6"/>
    <w:rsid w:val="004E644A"/>
    <w:rsid w:val="004E7B94"/>
    <w:rsid w:val="004E7F2E"/>
    <w:rsid w:val="004F00CF"/>
    <w:rsid w:val="004F0767"/>
    <w:rsid w:val="004F09DE"/>
    <w:rsid w:val="004F0D8B"/>
    <w:rsid w:val="004F19C5"/>
    <w:rsid w:val="004F25F6"/>
    <w:rsid w:val="004F4351"/>
    <w:rsid w:val="004F44FE"/>
    <w:rsid w:val="004F4FB0"/>
    <w:rsid w:val="004F5732"/>
    <w:rsid w:val="004F7BC8"/>
    <w:rsid w:val="00500B15"/>
    <w:rsid w:val="00501A4A"/>
    <w:rsid w:val="0050320F"/>
    <w:rsid w:val="00503923"/>
    <w:rsid w:val="00503A52"/>
    <w:rsid w:val="00503FC6"/>
    <w:rsid w:val="00504463"/>
    <w:rsid w:val="00504EA5"/>
    <w:rsid w:val="00505C16"/>
    <w:rsid w:val="0051090A"/>
    <w:rsid w:val="00510BAA"/>
    <w:rsid w:val="005118DA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21A6A"/>
    <w:rsid w:val="00522479"/>
    <w:rsid w:val="0052273D"/>
    <w:rsid w:val="005248BB"/>
    <w:rsid w:val="0052558C"/>
    <w:rsid w:val="005267D5"/>
    <w:rsid w:val="005278FA"/>
    <w:rsid w:val="00527ECA"/>
    <w:rsid w:val="00527F51"/>
    <w:rsid w:val="0053063C"/>
    <w:rsid w:val="00530D72"/>
    <w:rsid w:val="005313F3"/>
    <w:rsid w:val="00531C21"/>
    <w:rsid w:val="0053251B"/>
    <w:rsid w:val="00533045"/>
    <w:rsid w:val="005331E0"/>
    <w:rsid w:val="00533934"/>
    <w:rsid w:val="0053557E"/>
    <w:rsid w:val="00540637"/>
    <w:rsid w:val="00540906"/>
    <w:rsid w:val="00540CB0"/>
    <w:rsid w:val="00540FD7"/>
    <w:rsid w:val="00541CC2"/>
    <w:rsid w:val="00541F07"/>
    <w:rsid w:val="00542149"/>
    <w:rsid w:val="00543002"/>
    <w:rsid w:val="00543F36"/>
    <w:rsid w:val="00544225"/>
    <w:rsid w:val="00545194"/>
    <w:rsid w:val="005457FF"/>
    <w:rsid w:val="00545B59"/>
    <w:rsid w:val="00545EF4"/>
    <w:rsid w:val="005473E2"/>
    <w:rsid w:val="00547970"/>
    <w:rsid w:val="00547A5C"/>
    <w:rsid w:val="005513A1"/>
    <w:rsid w:val="0055178F"/>
    <w:rsid w:val="005519DA"/>
    <w:rsid w:val="00557E6C"/>
    <w:rsid w:val="005605E9"/>
    <w:rsid w:val="005611A8"/>
    <w:rsid w:val="00561D10"/>
    <w:rsid w:val="00562663"/>
    <w:rsid w:val="005632D9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1EB2"/>
    <w:rsid w:val="00582BEF"/>
    <w:rsid w:val="005842AF"/>
    <w:rsid w:val="00584A5F"/>
    <w:rsid w:val="0058518C"/>
    <w:rsid w:val="005852C7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9124B"/>
    <w:rsid w:val="00591617"/>
    <w:rsid w:val="00591A14"/>
    <w:rsid w:val="00591A60"/>
    <w:rsid w:val="0059292E"/>
    <w:rsid w:val="00593213"/>
    <w:rsid w:val="00593AC3"/>
    <w:rsid w:val="005942CC"/>
    <w:rsid w:val="0059533D"/>
    <w:rsid w:val="00596202"/>
    <w:rsid w:val="00596B9B"/>
    <w:rsid w:val="00597694"/>
    <w:rsid w:val="005A06F2"/>
    <w:rsid w:val="005A197F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3880"/>
    <w:rsid w:val="005B389C"/>
    <w:rsid w:val="005B58B4"/>
    <w:rsid w:val="005B5A17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6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51A6"/>
    <w:rsid w:val="005D617C"/>
    <w:rsid w:val="005D64ED"/>
    <w:rsid w:val="005D6F71"/>
    <w:rsid w:val="005D706A"/>
    <w:rsid w:val="005E04C1"/>
    <w:rsid w:val="005E0BB6"/>
    <w:rsid w:val="005E0EB5"/>
    <w:rsid w:val="005E2E18"/>
    <w:rsid w:val="005E4920"/>
    <w:rsid w:val="005E5C40"/>
    <w:rsid w:val="005E626D"/>
    <w:rsid w:val="005E6A3B"/>
    <w:rsid w:val="005E72F2"/>
    <w:rsid w:val="005F0962"/>
    <w:rsid w:val="005F0CB6"/>
    <w:rsid w:val="005F13AB"/>
    <w:rsid w:val="005F1AB7"/>
    <w:rsid w:val="005F283C"/>
    <w:rsid w:val="005F42FE"/>
    <w:rsid w:val="005F4E0D"/>
    <w:rsid w:val="005F593A"/>
    <w:rsid w:val="005F60FC"/>
    <w:rsid w:val="005F78A4"/>
    <w:rsid w:val="005F7DC5"/>
    <w:rsid w:val="00600178"/>
    <w:rsid w:val="00600362"/>
    <w:rsid w:val="0060078B"/>
    <w:rsid w:val="00600CA4"/>
    <w:rsid w:val="00601C15"/>
    <w:rsid w:val="0060231A"/>
    <w:rsid w:val="00604C54"/>
    <w:rsid w:val="00605047"/>
    <w:rsid w:val="006058E3"/>
    <w:rsid w:val="00605EB9"/>
    <w:rsid w:val="0060602B"/>
    <w:rsid w:val="006061B1"/>
    <w:rsid w:val="006062FE"/>
    <w:rsid w:val="00607B0A"/>
    <w:rsid w:val="00610089"/>
    <w:rsid w:val="00610469"/>
    <w:rsid w:val="006109AE"/>
    <w:rsid w:val="0061150D"/>
    <w:rsid w:val="006125F3"/>
    <w:rsid w:val="0061341D"/>
    <w:rsid w:val="00614E1C"/>
    <w:rsid w:val="0061664B"/>
    <w:rsid w:val="00616B1E"/>
    <w:rsid w:val="00616D8E"/>
    <w:rsid w:val="006170FF"/>
    <w:rsid w:val="00620144"/>
    <w:rsid w:val="00620169"/>
    <w:rsid w:val="00620606"/>
    <w:rsid w:val="0062077D"/>
    <w:rsid w:val="0062255B"/>
    <w:rsid w:val="00622AEF"/>
    <w:rsid w:val="00622EF7"/>
    <w:rsid w:val="00624B5E"/>
    <w:rsid w:val="00624C53"/>
    <w:rsid w:val="00625297"/>
    <w:rsid w:val="00625C03"/>
    <w:rsid w:val="00626602"/>
    <w:rsid w:val="00627846"/>
    <w:rsid w:val="00630008"/>
    <w:rsid w:val="006318AB"/>
    <w:rsid w:val="006323D4"/>
    <w:rsid w:val="00632E47"/>
    <w:rsid w:val="00633445"/>
    <w:rsid w:val="006337FF"/>
    <w:rsid w:val="00633B66"/>
    <w:rsid w:val="00634378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E40"/>
    <w:rsid w:val="00642172"/>
    <w:rsid w:val="00642C0E"/>
    <w:rsid w:val="00642FFE"/>
    <w:rsid w:val="0064323B"/>
    <w:rsid w:val="0064339B"/>
    <w:rsid w:val="00643913"/>
    <w:rsid w:val="006441BD"/>
    <w:rsid w:val="006479B9"/>
    <w:rsid w:val="00647D80"/>
    <w:rsid w:val="00647ED1"/>
    <w:rsid w:val="00651063"/>
    <w:rsid w:val="00651955"/>
    <w:rsid w:val="0065294E"/>
    <w:rsid w:val="006537A0"/>
    <w:rsid w:val="00653B1D"/>
    <w:rsid w:val="00653B39"/>
    <w:rsid w:val="00653DBB"/>
    <w:rsid w:val="0065435B"/>
    <w:rsid w:val="00654FDA"/>
    <w:rsid w:val="00655F41"/>
    <w:rsid w:val="00656F8B"/>
    <w:rsid w:val="0065721B"/>
    <w:rsid w:val="00661154"/>
    <w:rsid w:val="00661825"/>
    <w:rsid w:val="00661FD9"/>
    <w:rsid w:val="00662643"/>
    <w:rsid w:val="0066460E"/>
    <w:rsid w:val="00665575"/>
    <w:rsid w:val="00665947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77C9E"/>
    <w:rsid w:val="00677CC6"/>
    <w:rsid w:val="0068137E"/>
    <w:rsid w:val="00681DF1"/>
    <w:rsid w:val="006829E6"/>
    <w:rsid w:val="006841B5"/>
    <w:rsid w:val="00684A7A"/>
    <w:rsid w:val="00685A07"/>
    <w:rsid w:val="00687F1E"/>
    <w:rsid w:val="006900EF"/>
    <w:rsid w:val="00690BC7"/>
    <w:rsid w:val="00692037"/>
    <w:rsid w:val="00695934"/>
    <w:rsid w:val="00695C87"/>
    <w:rsid w:val="006A0C1F"/>
    <w:rsid w:val="006A1B19"/>
    <w:rsid w:val="006A302A"/>
    <w:rsid w:val="006A335A"/>
    <w:rsid w:val="006A4A63"/>
    <w:rsid w:val="006A4C3A"/>
    <w:rsid w:val="006A5277"/>
    <w:rsid w:val="006A54CA"/>
    <w:rsid w:val="006A69D5"/>
    <w:rsid w:val="006A6E80"/>
    <w:rsid w:val="006B02D1"/>
    <w:rsid w:val="006B1CD2"/>
    <w:rsid w:val="006B2041"/>
    <w:rsid w:val="006B342B"/>
    <w:rsid w:val="006B4BA0"/>
    <w:rsid w:val="006B535D"/>
    <w:rsid w:val="006B5996"/>
    <w:rsid w:val="006B5A99"/>
    <w:rsid w:val="006B64EB"/>
    <w:rsid w:val="006B72CD"/>
    <w:rsid w:val="006B78D3"/>
    <w:rsid w:val="006B7A39"/>
    <w:rsid w:val="006C0AC7"/>
    <w:rsid w:val="006C1C60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1B4E"/>
    <w:rsid w:val="006D2AB3"/>
    <w:rsid w:val="006D3323"/>
    <w:rsid w:val="006D3C8E"/>
    <w:rsid w:val="006D42BA"/>
    <w:rsid w:val="006D4403"/>
    <w:rsid w:val="006D4A54"/>
    <w:rsid w:val="006D5082"/>
    <w:rsid w:val="006D52A3"/>
    <w:rsid w:val="006D5948"/>
    <w:rsid w:val="006D7405"/>
    <w:rsid w:val="006D7EEC"/>
    <w:rsid w:val="006E02A2"/>
    <w:rsid w:val="006E16CE"/>
    <w:rsid w:val="006E2A2B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6F663E"/>
    <w:rsid w:val="006F6F91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3BD7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FF1"/>
    <w:rsid w:val="00723D72"/>
    <w:rsid w:val="00723FC9"/>
    <w:rsid w:val="007245A8"/>
    <w:rsid w:val="00724EA1"/>
    <w:rsid w:val="00724F00"/>
    <w:rsid w:val="00725631"/>
    <w:rsid w:val="00725BE2"/>
    <w:rsid w:val="0072613F"/>
    <w:rsid w:val="00726DEA"/>
    <w:rsid w:val="00726EE0"/>
    <w:rsid w:val="00730A09"/>
    <w:rsid w:val="00730B33"/>
    <w:rsid w:val="007314B2"/>
    <w:rsid w:val="00733BA1"/>
    <w:rsid w:val="007345A8"/>
    <w:rsid w:val="00734D2A"/>
    <w:rsid w:val="00735EA8"/>
    <w:rsid w:val="00735FA0"/>
    <w:rsid w:val="007373D8"/>
    <w:rsid w:val="00742215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0E70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7407"/>
    <w:rsid w:val="007574F4"/>
    <w:rsid w:val="00757B00"/>
    <w:rsid w:val="007604B5"/>
    <w:rsid w:val="007604D3"/>
    <w:rsid w:val="00761CD5"/>
    <w:rsid w:val="007622E5"/>
    <w:rsid w:val="007624A7"/>
    <w:rsid w:val="007638C4"/>
    <w:rsid w:val="00763EFF"/>
    <w:rsid w:val="00764694"/>
    <w:rsid w:val="00765AEC"/>
    <w:rsid w:val="007661CB"/>
    <w:rsid w:val="007672EC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913"/>
    <w:rsid w:val="00784BE5"/>
    <w:rsid w:val="00784C41"/>
    <w:rsid w:val="00785411"/>
    <w:rsid w:val="00785E9D"/>
    <w:rsid w:val="00786F83"/>
    <w:rsid w:val="00787454"/>
    <w:rsid w:val="007877F2"/>
    <w:rsid w:val="007905B7"/>
    <w:rsid w:val="00790FDE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EA1"/>
    <w:rsid w:val="007A3098"/>
    <w:rsid w:val="007A3596"/>
    <w:rsid w:val="007A42EA"/>
    <w:rsid w:val="007A5300"/>
    <w:rsid w:val="007A5B60"/>
    <w:rsid w:val="007A609E"/>
    <w:rsid w:val="007A647C"/>
    <w:rsid w:val="007A6570"/>
    <w:rsid w:val="007A657F"/>
    <w:rsid w:val="007A6BD3"/>
    <w:rsid w:val="007A78D9"/>
    <w:rsid w:val="007A7AAF"/>
    <w:rsid w:val="007A7B0D"/>
    <w:rsid w:val="007B1898"/>
    <w:rsid w:val="007B3610"/>
    <w:rsid w:val="007B4730"/>
    <w:rsid w:val="007B5854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52CE"/>
    <w:rsid w:val="007C7902"/>
    <w:rsid w:val="007C7D3D"/>
    <w:rsid w:val="007C7E10"/>
    <w:rsid w:val="007C7FC3"/>
    <w:rsid w:val="007D092F"/>
    <w:rsid w:val="007D15D8"/>
    <w:rsid w:val="007D1E4A"/>
    <w:rsid w:val="007D2554"/>
    <w:rsid w:val="007D461D"/>
    <w:rsid w:val="007D4667"/>
    <w:rsid w:val="007D47A1"/>
    <w:rsid w:val="007D542A"/>
    <w:rsid w:val="007D5BB3"/>
    <w:rsid w:val="007D65A9"/>
    <w:rsid w:val="007E0851"/>
    <w:rsid w:val="007E0951"/>
    <w:rsid w:val="007E19AE"/>
    <w:rsid w:val="007E2F9F"/>
    <w:rsid w:val="007E3928"/>
    <w:rsid w:val="007E4E4F"/>
    <w:rsid w:val="007E5112"/>
    <w:rsid w:val="007E541C"/>
    <w:rsid w:val="007E6907"/>
    <w:rsid w:val="007E7254"/>
    <w:rsid w:val="007F040C"/>
    <w:rsid w:val="007F0798"/>
    <w:rsid w:val="007F2123"/>
    <w:rsid w:val="007F299E"/>
    <w:rsid w:val="007F2EA7"/>
    <w:rsid w:val="007F3B8F"/>
    <w:rsid w:val="007F4455"/>
    <w:rsid w:val="007F4788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46B5"/>
    <w:rsid w:val="00806575"/>
    <w:rsid w:val="0080662F"/>
    <w:rsid w:val="008072B7"/>
    <w:rsid w:val="0080767C"/>
    <w:rsid w:val="00811154"/>
    <w:rsid w:val="0081136F"/>
    <w:rsid w:val="00811866"/>
    <w:rsid w:val="0081224A"/>
    <w:rsid w:val="0081244A"/>
    <w:rsid w:val="00815D2E"/>
    <w:rsid w:val="008163AB"/>
    <w:rsid w:val="008170DD"/>
    <w:rsid w:val="00817BD7"/>
    <w:rsid w:val="0082131E"/>
    <w:rsid w:val="0082201C"/>
    <w:rsid w:val="00822317"/>
    <w:rsid w:val="008226DC"/>
    <w:rsid w:val="008230DD"/>
    <w:rsid w:val="008236BC"/>
    <w:rsid w:val="008238F1"/>
    <w:rsid w:val="00823FAF"/>
    <w:rsid w:val="00825E68"/>
    <w:rsid w:val="00826951"/>
    <w:rsid w:val="00830180"/>
    <w:rsid w:val="00830CA9"/>
    <w:rsid w:val="00831EF8"/>
    <w:rsid w:val="00832602"/>
    <w:rsid w:val="00833725"/>
    <w:rsid w:val="00833F79"/>
    <w:rsid w:val="008340BB"/>
    <w:rsid w:val="00834E96"/>
    <w:rsid w:val="00836701"/>
    <w:rsid w:val="00836FC0"/>
    <w:rsid w:val="00837100"/>
    <w:rsid w:val="008376AF"/>
    <w:rsid w:val="00841236"/>
    <w:rsid w:val="008433FA"/>
    <w:rsid w:val="008434E1"/>
    <w:rsid w:val="00844908"/>
    <w:rsid w:val="00845007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A60"/>
    <w:rsid w:val="00857C1B"/>
    <w:rsid w:val="008608E6"/>
    <w:rsid w:val="008641C2"/>
    <w:rsid w:val="008648B7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7DC8"/>
    <w:rsid w:val="00880277"/>
    <w:rsid w:val="008809E1"/>
    <w:rsid w:val="008814E2"/>
    <w:rsid w:val="008832FF"/>
    <w:rsid w:val="0088461D"/>
    <w:rsid w:val="00884BBA"/>
    <w:rsid w:val="0088734D"/>
    <w:rsid w:val="008904E7"/>
    <w:rsid w:val="00890BC2"/>
    <w:rsid w:val="00892123"/>
    <w:rsid w:val="00892EAA"/>
    <w:rsid w:val="00893E5B"/>
    <w:rsid w:val="0089418D"/>
    <w:rsid w:val="0089423F"/>
    <w:rsid w:val="00894AD3"/>
    <w:rsid w:val="00894BF9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6843"/>
    <w:rsid w:val="008A75B6"/>
    <w:rsid w:val="008B0D74"/>
    <w:rsid w:val="008B1142"/>
    <w:rsid w:val="008B1723"/>
    <w:rsid w:val="008B405A"/>
    <w:rsid w:val="008B54D1"/>
    <w:rsid w:val="008B6787"/>
    <w:rsid w:val="008B69BC"/>
    <w:rsid w:val="008B7771"/>
    <w:rsid w:val="008B780E"/>
    <w:rsid w:val="008B7827"/>
    <w:rsid w:val="008B7847"/>
    <w:rsid w:val="008C196B"/>
    <w:rsid w:val="008C1F75"/>
    <w:rsid w:val="008C2645"/>
    <w:rsid w:val="008C31B5"/>
    <w:rsid w:val="008C3A7C"/>
    <w:rsid w:val="008C4995"/>
    <w:rsid w:val="008C50FE"/>
    <w:rsid w:val="008C578A"/>
    <w:rsid w:val="008C5A29"/>
    <w:rsid w:val="008C6C0A"/>
    <w:rsid w:val="008C77C7"/>
    <w:rsid w:val="008D08DA"/>
    <w:rsid w:val="008D0BD0"/>
    <w:rsid w:val="008D0C8B"/>
    <w:rsid w:val="008D0DE5"/>
    <w:rsid w:val="008D1189"/>
    <w:rsid w:val="008D4848"/>
    <w:rsid w:val="008D56B8"/>
    <w:rsid w:val="008D7075"/>
    <w:rsid w:val="008D73A8"/>
    <w:rsid w:val="008E05B5"/>
    <w:rsid w:val="008E1862"/>
    <w:rsid w:val="008E1DC9"/>
    <w:rsid w:val="008E390A"/>
    <w:rsid w:val="008E393B"/>
    <w:rsid w:val="008E40BB"/>
    <w:rsid w:val="008E40E2"/>
    <w:rsid w:val="008E49B7"/>
    <w:rsid w:val="008E4E69"/>
    <w:rsid w:val="008E51AD"/>
    <w:rsid w:val="008E5216"/>
    <w:rsid w:val="008E55A1"/>
    <w:rsid w:val="008E598D"/>
    <w:rsid w:val="008F00B0"/>
    <w:rsid w:val="008F06A6"/>
    <w:rsid w:val="008F0728"/>
    <w:rsid w:val="008F28A2"/>
    <w:rsid w:val="008F3C07"/>
    <w:rsid w:val="008F45FE"/>
    <w:rsid w:val="008F4825"/>
    <w:rsid w:val="008F49B9"/>
    <w:rsid w:val="008F6BF9"/>
    <w:rsid w:val="008F6E88"/>
    <w:rsid w:val="008F7023"/>
    <w:rsid w:val="008F7A8B"/>
    <w:rsid w:val="009001ED"/>
    <w:rsid w:val="0090147B"/>
    <w:rsid w:val="00901671"/>
    <w:rsid w:val="00901EA5"/>
    <w:rsid w:val="009025A8"/>
    <w:rsid w:val="009028D3"/>
    <w:rsid w:val="00902FE7"/>
    <w:rsid w:val="00903CDE"/>
    <w:rsid w:val="00904670"/>
    <w:rsid w:val="009046DD"/>
    <w:rsid w:val="009068E4"/>
    <w:rsid w:val="00907BE3"/>
    <w:rsid w:val="00907C0C"/>
    <w:rsid w:val="0091076A"/>
    <w:rsid w:val="00910C03"/>
    <w:rsid w:val="009129A7"/>
    <w:rsid w:val="00912FE2"/>
    <w:rsid w:val="009142F8"/>
    <w:rsid w:val="009144FC"/>
    <w:rsid w:val="00914A96"/>
    <w:rsid w:val="00914AC5"/>
    <w:rsid w:val="00915150"/>
    <w:rsid w:val="00915629"/>
    <w:rsid w:val="009157A9"/>
    <w:rsid w:val="00916BA8"/>
    <w:rsid w:val="009209BA"/>
    <w:rsid w:val="00922744"/>
    <w:rsid w:val="00924EBC"/>
    <w:rsid w:val="009253A5"/>
    <w:rsid w:val="009254DB"/>
    <w:rsid w:val="00925D2C"/>
    <w:rsid w:val="009260CA"/>
    <w:rsid w:val="00926D34"/>
    <w:rsid w:val="00932016"/>
    <w:rsid w:val="00932CED"/>
    <w:rsid w:val="00932D31"/>
    <w:rsid w:val="00932ED6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44E4"/>
    <w:rsid w:val="00944B48"/>
    <w:rsid w:val="00944BED"/>
    <w:rsid w:val="009454C0"/>
    <w:rsid w:val="009456F6"/>
    <w:rsid w:val="00945E30"/>
    <w:rsid w:val="009462E9"/>
    <w:rsid w:val="00946580"/>
    <w:rsid w:val="00946853"/>
    <w:rsid w:val="00947FDB"/>
    <w:rsid w:val="0095045A"/>
    <w:rsid w:val="009504CA"/>
    <w:rsid w:val="0095064A"/>
    <w:rsid w:val="009508CB"/>
    <w:rsid w:val="00952902"/>
    <w:rsid w:val="00952EAD"/>
    <w:rsid w:val="009536BD"/>
    <w:rsid w:val="00957150"/>
    <w:rsid w:val="009572F0"/>
    <w:rsid w:val="009600DE"/>
    <w:rsid w:val="0096072E"/>
    <w:rsid w:val="00962BAC"/>
    <w:rsid w:val="009637AB"/>
    <w:rsid w:val="009648B5"/>
    <w:rsid w:val="00965014"/>
    <w:rsid w:val="00965084"/>
    <w:rsid w:val="00965A52"/>
    <w:rsid w:val="00965D42"/>
    <w:rsid w:val="009663D6"/>
    <w:rsid w:val="00966A51"/>
    <w:rsid w:val="00967708"/>
    <w:rsid w:val="009678BE"/>
    <w:rsid w:val="00967E1F"/>
    <w:rsid w:val="00970D23"/>
    <w:rsid w:val="0097456F"/>
    <w:rsid w:val="00974B02"/>
    <w:rsid w:val="00976E06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E4F"/>
    <w:rsid w:val="00990322"/>
    <w:rsid w:val="00990E0E"/>
    <w:rsid w:val="0099186F"/>
    <w:rsid w:val="009919A8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2C0B"/>
    <w:rsid w:val="009A3C22"/>
    <w:rsid w:val="009A4E4A"/>
    <w:rsid w:val="009A5197"/>
    <w:rsid w:val="009A66CF"/>
    <w:rsid w:val="009A7AB9"/>
    <w:rsid w:val="009A7D58"/>
    <w:rsid w:val="009B163D"/>
    <w:rsid w:val="009B164D"/>
    <w:rsid w:val="009B1CA1"/>
    <w:rsid w:val="009B3C4E"/>
    <w:rsid w:val="009B42FC"/>
    <w:rsid w:val="009B478F"/>
    <w:rsid w:val="009B4E41"/>
    <w:rsid w:val="009B53A9"/>
    <w:rsid w:val="009B53B9"/>
    <w:rsid w:val="009B67B0"/>
    <w:rsid w:val="009B7785"/>
    <w:rsid w:val="009C0145"/>
    <w:rsid w:val="009C03F5"/>
    <w:rsid w:val="009C34B2"/>
    <w:rsid w:val="009C3CE8"/>
    <w:rsid w:val="009C5A32"/>
    <w:rsid w:val="009C69CB"/>
    <w:rsid w:val="009D00CA"/>
    <w:rsid w:val="009D0322"/>
    <w:rsid w:val="009D32E0"/>
    <w:rsid w:val="009D3A99"/>
    <w:rsid w:val="009D3EA8"/>
    <w:rsid w:val="009D47F1"/>
    <w:rsid w:val="009D6ACB"/>
    <w:rsid w:val="009D6B36"/>
    <w:rsid w:val="009D6BAE"/>
    <w:rsid w:val="009D735A"/>
    <w:rsid w:val="009D737C"/>
    <w:rsid w:val="009E02CC"/>
    <w:rsid w:val="009E049B"/>
    <w:rsid w:val="009E0611"/>
    <w:rsid w:val="009E3E3B"/>
    <w:rsid w:val="009E4B99"/>
    <w:rsid w:val="009E61C8"/>
    <w:rsid w:val="009E74DE"/>
    <w:rsid w:val="009F0D2E"/>
    <w:rsid w:val="009F18A1"/>
    <w:rsid w:val="009F2312"/>
    <w:rsid w:val="009F393B"/>
    <w:rsid w:val="009F3A88"/>
    <w:rsid w:val="009F3DF7"/>
    <w:rsid w:val="009F5DFE"/>
    <w:rsid w:val="009F7AD2"/>
    <w:rsid w:val="00A00B9B"/>
    <w:rsid w:val="00A03A74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1307"/>
    <w:rsid w:val="00A12389"/>
    <w:rsid w:val="00A1279E"/>
    <w:rsid w:val="00A149D2"/>
    <w:rsid w:val="00A20B93"/>
    <w:rsid w:val="00A21329"/>
    <w:rsid w:val="00A21E0B"/>
    <w:rsid w:val="00A21E84"/>
    <w:rsid w:val="00A245E9"/>
    <w:rsid w:val="00A25BCB"/>
    <w:rsid w:val="00A26DBD"/>
    <w:rsid w:val="00A26F58"/>
    <w:rsid w:val="00A27366"/>
    <w:rsid w:val="00A301D8"/>
    <w:rsid w:val="00A30B22"/>
    <w:rsid w:val="00A30FD7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37EF5"/>
    <w:rsid w:val="00A40A68"/>
    <w:rsid w:val="00A41EBA"/>
    <w:rsid w:val="00A41F78"/>
    <w:rsid w:val="00A4341A"/>
    <w:rsid w:val="00A452F2"/>
    <w:rsid w:val="00A47CAD"/>
    <w:rsid w:val="00A47CF9"/>
    <w:rsid w:val="00A47E49"/>
    <w:rsid w:val="00A47FA0"/>
    <w:rsid w:val="00A50C72"/>
    <w:rsid w:val="00A50CCB"/>
    <w:rsid w:val="00A53826"/>
    <w:rsid w:val="00A542C8"/>
    <w:rsid w:val="00A54431"/>
    <w:rsid w:val="00A54687"/>
    <w:rsid w:val="00A549B5"/>
    <w:rsid w:val="00A5571F"/>
    <w:rsid w:val="00A5598D"/>
    <w:rsid w:val="00A56059"/>
    <w:rsid w:val="00A56ADD"/>
    <w:rsid w:val="00A56B63"/>
    <w:rsid w:val="00A57B41"/>
    <w:rsid w:val="00A60D5D"/>
    <w:rsid w:val="00A634FF"/>
    <w:rsid w:val="00A638C1"/>
    <w:rsid w:val="00A65972"/>
    <w:rsid w:val="00A67491"/>
    <w:rsid w:val="00A679ED"/>
    <w:rsid w:val="00A67D21"/>
    <w:rsid w:val="00A67EDC"/>
    <w:rsid w:val="00A72B14"/>
    <w:rsid w:val="00A72CF8"/>
    <w:rsid w:val="00A73176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32C8"/>
    <w:rsid w:val="00A84029"/>
    <w:rsid w:val="00A84270"/>
    <w:rsid w:val="00A8468B"/>
    <w:rsid w:val="00A85D90"/>
    <w:rsid w:val="00A868DE"/>
    <w:rsid w:val="00A8739A"/>
    <w:rsid w:val="00A90D9E"/>
    <w:rsid w:val="00A91BB2"/>
    <w:rsid w:val="00A91DCF"/>
    <w:rsid w:val="00A92660"/>
    <w:rsid w:val="00A92718"/>
    <w:rsid w:val="00A95249"/>
    <w:rsid w:val="00A95A6B"/>
    <w:rsid w:val="00A96988"/>
    <w:rsid w:val="00A9699C"/>
    <w:rsid w:val="00A974D5"/>
    <w:rsid w:val="00A97FEC"/>
    <w:rsid w:val="00AA184F"/>
    <w:rsid w:val="00AA29BC"/>
    <w:rsid w:val="00AA2C3C"/>
    <w:rsid w:val="00AA2E47"/>
    <w:rsid w:val="00AA39F1"/>
    <w:rsid w:val="00AA3D96"/>
    <w:rsid w:val="00AA4199"/>
    <w:rsid w:val="00AA489C"/>
    <w:rsid w:val="00AA6B09"/>
    <w:rsid w:val="00AA73DB"/>
    <w:rsid w:val="00AB007C"/>
    <w:rsid w:val="00AB07B6"/>
    <w:rsid w:val="00AB09D3"/>
    <w:rsid w:val="00AB1123"/>
    <w:rsid w:val="00AB260A"/>
    <w:rsid w:val="00AB2C90"/>
    <w:rsid w:val="00AB3BCE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548B"/>
    <w:rsid w:val="00AD5A56"/>
    <w:rsid w:val="00AD5E9C"/>
    <w:rsid w:val="00AD6032"/>
    <w:rsid w:val="00AD6063"/>
    <w:rsid w:val="00AD633A"/>
    <w:rsid w:val="00AD6910"/>
    <w:rsid w:val="00AD6B1B"/>
    <w:rsid w:val="00AD6D27"/>
    <w:rsid w:val="00AD7D42"/>
    <w:rsid w:val="00AE0F2C"/>
    <w:rsid w:val="00AE16FA"/>
    <w:rsid w:val="00AE188E"/>
    <w:rsid w:val="00AE2EFE"/>
    <w:rsid w:val="00AE30B7"/>
    <w:rsid w:val="00AE375F"/>
    <w:rsid w:val="00AE420D"/>
    <w:rsid w:val="00AE475B"/>
    <w:rsid w:val="00AE5766"/>
    <w:rsid w:val="00AE58FD"/>
    <w:rsid w:val="00AE6851"/>
    <w:rsid w:val="00AE7DF8"/>
    <w:rsid w:val="00AF0B54"/>
    <w:rsid w:val="00AF0C6D"/>
    <w:rsid w:val="00AF0D6D"/>
    <w:rsid w:val="00AF17A9"/>
    <w:rsid w:val="00AF1FF9"/>
    <w:rsid w:val="00AF37B2"/>
    <w:rsid w:val="00AF3DE4"/>
    <w:rsid w:val="00AF5D88"/>
    <w:rsid w:val="00AF74B4"/>
    <w:rsid w:val="00AF75D1"/>
    <w:rsid w:val="00B001EF"/>
    <w:rsid w:val="00B03EE5"/>
    <w:rsid w:val="00B04879"/>
    <w:rsid w:val="00B0569E"/>
    <w:rsid w:val="00B05706"/>
    <w:rsid w:val="00B0629A"/>
    <w:rsid w:val="00B06389"/>
    <w:rsid w:val="00B06834"/>
    <w:rsid w:val="00B06A00"/>
    <w:rsid w:val="00B06C04"/>
    <w:rsid w:val="00B106D2"/>
    <w:rsid w:val="00B10E6A"/>
    <w:rsid w:val="00B11D06"/>
    <w:rsid w:val="00B11EA9"/>
    <w:rsid w:val="00B124CF"/>
    <w:rsid w:val="00B1252F"/>
    <w:rsid w:val="00B13039"/>
    <w:rsid w:val="00B13F6D"/>
    <w:rsid w:val="00B146C3"/>
    <w:rsid w:val="00B14E36"/>
    <w:rsid w:val="00B14FEB"/>
    <w:rsid w:val="00B15747"/>
    <w:rsid w:val="00B163D3"/>
    <w:rsid w:val="00B16A35"/>
    <w:rsid w:val="00B16C76"/>
    <w:rsid w:val="00B16DE7"/>
    <w:rsid w:val="00B2035D"/>
    <w:rsid w:val="00B2058B"/>
    <w:rsid w:val="00B20605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13ED"/>
    <w:rsid w:val="00B33F83"/>
    <w:rsid w:val="00B34430"/>
    <w:rsid w:val="00B34686"/>
    <w:rsid w:val="00B34A68"/>
    <w:rsid w:val="00B35E56"/>
    <w:rsid w:val="00B36FB4"/>
    <w:rsid w:val="00B377DA"/>
    <w:rsid w:val="00B40634"/>
    <w:rsid w:val="00B40D45"/>
    <w:rsid w:val="00B41792"/>
    <w:rsid w:val="00B430D7"/>
    <w:rsid w:val="00B43466"/>
    <w:rsid w:val="00B440B6"/>
    <w:rsid w:val="00B4460F"/>
    <w:rsid w:val="00B44A70"/>
    <w:rsid w:val="00B44F62"/>
    <w:rsid w:val="00B45DE3"/>
    <w:rsid w:val="00B46403"/>
    <w:rsid w:val="00B46B3B"/>
    <w:rsid w:val="00B501D5"/>
    <w:rsid w:val="00B51003"/>
    <w:rsid w:val="00B520A8"/>
    <w:rsid w:val="00B52131"/>
    <w:rsid w:val="00B52938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56C74"/>
    <w:rsid w:val="00B60088"/>
    <w:rsid w:val="00B6192E"/>
    <w:rsid w:val="00B63722"/>
    <w:rsid w:val="00B65845"/>
    <w:rsid w:val="00B65E23"/>
    <w:rsid w:val="00B65E4A"/>
    <w:rsid w:val="00B660B5"/>
    <w:rsid w:val="00B6620E"/>
    <w:rsid w:val="00B6681A"/>
    <w:rsid w:val="00B66EFD"/>
    <w:rsid w:val="00B703FE"/>
    <w:rsid w:val="00B70414"/>
    <w:rsid w:val="00B70B09"/>
    <w:rsid w:val="00B71D2D"/>
    <w:rsid w:val="00B74414"/>
    <w:rsid w:val="00B74A93"/>
    <w:rsid w:val="00B74D13"/>
    <w:rsid w:val="00B74E82"/>
    <w:rsid w:val="00B766E3"/>
    <w:rsid w:val="00B77213"/>
    <w:rsid w:val="00B77219"/>
    <w:rsid w:val="00B7779E"/>
    <w:rsid w:val="00B808F7"/>
    <w:rsid w:val="00B80D59"/>
    <w:rsid w:val="00B80D5F"/>
    <w:rsid w:val="00B828C5"/>
    <w:rsid w:val="00B82C79"/>
    <w:rsid w:val="00B82F2C"/>
    <w:rsid w:val="00B8316D"/>
    <w:rsid w:val="00B846E0"/>
    <w:rsid w:val="00B85F5F"/>
    <w:rsid w:val="00B86BA9"/>
    <w:rsid w:val="00B86F7E"/>
    <w:rsid w:val="00B8756B"/>
    <w:rsid w:val="00B87F22"/>
    <w:rsid w:val="00B90825"/>
    <w:rsid w:val="00B916DC"/>
    <w:rsid w:val="00B9198F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E7"/>
    <w:rsid w:val="00BA4ABD"/>
    <w:rsid w:val="00BA69B2"/>
    <w:rsid w:val="00BA71D5"/>
    <w:rsid w:val="00BA7755"/>
    <w:rsid w:val="00BB0467"/>
    <w:rsid w:val="00BB0585"/>
    <w:rsid w:val="00BB14F7"/>
    <w:rsid w:val="00BB21BD"/>
    <w:rsid w:val="00BB2210"/>
    <w:rsid w:val="00BB23BA"/>
    <w:rsid w:val="00BB31CC"/>
    <w:rsid w:val="00BB3A28"/>
    <w:rsid w:val="00BB3A64"/>
    <w:rsid w:val="00BB65D1"/>
    <w:rsid w:val="00BB6A06"/>
    <w:rsid w:val="00BB6C60"/>
    <w:rsid w:val="00BC0D0A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619F"/>
    <w:rsid w:val="00BD1D8D"/>
    <w:rsid w:val="00BD2374"/>
    <w:rsid w:val="00BD2580"/>
    <w:rsid w:val="00BD2BBD"/>
    <w:rsid w:val="00BD2DE5"/>
    <w:rsid w:val="00BD3991"/>
    <w:rsid w:val="00BD3D0F"/>
    <w:rsid w:val="00BD4A1A"/>
    <w:rsid w:val="00BD5A5B"/>
    <w:rsid w:val="00BD5B69"/>
    <w:rsid w:val="00BE2951"/>
    <w:rsid w:val="00BE459E"/>
    <w:rsid w:val="00BE4628"/>
    <w:rsid w:val="00BE49DD"/>
    <w:rsid w:val="00BE5425"/>
    <w:rsid w:val="00BE5D86"/>
    <w:rsid w:val="00BE6BEF"/>
    <w:rsid w:val="00BE6DEE"/>
    <w:rsid w:val="00BE74BC"/>
    <w:rsid w:val="00BE7A85"/>
    <w:rsid w:val="00BE7E27"/>
    <w:rsid w:val="00BF0BD9"/>
    <w:rsid w:val="00BF12A2"/>
    <w:rsid w:val="00BF1DAB"/>
    <w:rsid w:val="00BF2F4D"/>
    <w:rsid w:val="00BF313B"/>
    <w:rsid w:val="00BF4DB6"/>
    <w:rsid w:val="00BF5CD8"/>
    <w:rsid w:val="00BF77F4"/>
    <w:rsid w:val="00C00EEA"/>
    <w:rsid w:val="00C01EEE"/>
    <w:rsid w:val="00C0348C"/>
    <w:rsid w:val="00C0441E"/>
    <w:rsid w:val="00C04C5E"/>
    <w:rsid w:val="00C04D51"/>
    <w:rsid w:val="00C04E57"/>
    <w:rsid w:val="00C053B1"/>
    <w:rsid w:val="00C06A29"/>
    <w:rsid w:val="00C06A90"/>
    <w:rsid w:val="00C07091"/>
    <w:rsid w:val="00C0794C"/>
    <w:rsid w:val="00C1031F"/>
    <w:rsid w:val="00C10581"/>
    <w:rsid w:val="00C11C56"/>
    <w:rsid w:val="00C12233"/>
    <w:rsid w:val="00C1428A"/>
    <w:rsid w:val="00C14319"/>
    <w:rsid w:val="00C14384"/>
    <w:rsid w:val="00C154A8"/>
    <w:rsid w:val="00C15B2F"/>
    <w:rsid w:val="00C178A4"/>
    <w:rsid w:val="00C17C13"/>
    <w:rsid w:val="00C20B03"/>
    <w:rsid w:val="00C216FF"/>
    <w:rsid w:val="00C21BF8"/>
    <w:rsid w:val="00C21D9A"/>
    <w:rsid w:val="00C22002"/>
    <w:rsid w:val="00C2331B"/>
    <w:rsid w:val="00C24A84"/>
    <w:rsid w:val="00C24F42"/>
    <w:rsid w:val="00C25934"/>
    <w:rsid w:val="00C2659B"/>
    <w:rsid w:val="00C26E12"/>
    <w:rsid w:val="00C272D8"/>
    <w:rsid w:val="00C27796"/>
    <w:rsid w:val="00C3161C"/>
    <w:rsid w:val="00C31C58"/>
    <w:rsid w:val="00C325BA"/>
    <w:rsid w:val="00C32C49"/>
    <w:rsid w:val="00C3347C"/>
    <w:rsid w:val="00C335DE"/>
    <w:rsid w:val="00C34203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47F8F"/>
    <w:rsid w:val="00C50259"/>
    <w:rsid w:val="00C508B3"/>
    <w:rsid w:val="00C514BB"/>
    <w:rsid w:val="00C51D51"/>
    <w:rsid w:val="00C52B0A"/>
    <w:rsid w:val="00C52CC7"/>
    <w:rsid w:val="00C53BDB"/>
    <w:rsid w:val="00C53DB3"/>
    <w:rsid w:val="00C54AED"/>
    <w:rsid w:val="00C555B5"/>
    <w:rsid w:val="00C56DC3"/>
    <w:rsid w:val="00C574A4"/>
    <w:rsid w:val="00C60229"/>
    <w:rsid w:val="00C60E4C"/>
    <w:rsid w:val="00C61013"/>
    <w:rsid w:val="00C6214C"/>
    <w:rsid w:val="00C63094"/>
    <w:rsid w:val="00C64263"/>
    <w:rsid w:val="00C64B60"/>
    <w:rsid w:val="00C64BEA"/>
    <w:rsid w:val="00C65949"/>
    <w:rsid w:val="00C65DFD"/>
    <w:rsid w:val="00C702B5"/>
    <w:rsid w:val="00C7091C"/>
    <w:rsid w:val="00C70B04"/>
    <w:rsid w:val="00C71856"/>
    <w:rsid w:val="00C71D6A"/>
    <w:rsid w:val="00C72682"/>
    <w:rsid w:val="00C73389"/>
    <w:rsid w:val="00C73E66"/>
    <w:rsid w:val="00C74676"/>
    <w:rsid w:val="00C74762"/>
    <w:rsid w:val="00C74A9C"/>
    <w:rsid w:val="00C74BE2"/>
    <w:rsid w:val="00C7529A"/>
    <w:rsid w:val="00C75980"/>
    <w:rsid w:val="00C769CE"/>
    <w:rsid w:val="00C770D2"/>
    <w:rsid w:val="00C77542"/>
    <w:rsid w:val="00C776F3"/>
    <w:rsid w:val="00C8138A"/>
    <w:rsid w:val="00C81409"/>
    <w:rsid w:val="00C81BA9"/>
    <w:rsid w:val="00C8323C"/>
    <w:rsid w:val="00C83A1A"/>
    <w:rsid w:val="00C83AFF"/>
    <w:rsid w:val="00C83F77"/>
    <w:rsid w:val="00C8423E"/>
    <w:rsid w:val="00C8508B"/>
    <w:rsid w:val="00C90AA2"/>
    <w:rsid w:val="00C90C36"/>
    <w:rsid w:val="00C91E57"/>
    <w:rsid w:val="00C9213B"/>
    <w:rsid w:val="00C92A58"/>
    <w:rsid w:val="00C92E4F"/>
    <w:rsid w:val="00C934F1"/>
    <w:rsid w:val="00C93E6F"/>
    <w:rsid w:val="00C94248"/>
    <w:rsid w:val="00C942F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3F9E"/>
    <w:rsid w:val="00CA4EF1"/>
    <w:rsid w:val="00CA5A7C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44C8"/>
    <w:rsid w:val="00CC4585"/>
    <w:rsid w:val="00CC6A0A"/>
    <w:rsid w:val="00CC7863"/>
    <w:rsid w:val="00CC7A13"/>
    <w:rsid w:val="00CD040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D6BA3"/>
    <w:rsid w:val="00CD795E"/>
    <w:rsid w:val="00CE04BA"/>
    <w:rsid w:val="00CE1A42"/>
    <w:rsid w:val="00CE2690"/>
    <w:rsid w:val="00CE284D"/>
    <w:rsid w:val="00CE2DBE"/>
    <w:rsid w:val="00CE331B"/>
    <w:rsid w:val="00CE371F"/>
    <w:rsid w:val="00CE4191"/>
    <w:rsid w:val="00CE49CE"/>
    <w:rsid w:val="00CE4E67"/>
    <w:rsid w:val="00CE534F"/>
    <w:rsid w:val="00CE567A"/>
    <w:rsid w:val="00CE5D42"/>
    <w:rsid w:val="00CE66C4"/>
    <w:rsid w:val="00CE7123"/>
    <w:rsid w:val="00CE7B7C"/>
    <w:rsid w:val="00CF02D8"/>
    <w:rsid w:val="00CF0354"/>
    <w:rsid w:val="00CF04E5"/>
    <w:rsid w:val="00CF10F2"/>
    <w:rsid w:val="00CF11BF"/>
    <w:rsid w:val="00CF227F"/>
    <w:rsid w:val="00CF2946"/>
    <w:rsid w:val="00CF3004"/>
    <w:rsid w:val="00CF3A60"/>
    <w:rsid w:val="00CF45D8"/>
    <w:rsid w:val="00CF49AA"/>
    <w:rsid w:val="00CF53FB"/>
    <w:rsid w:val="00CF636A"/>
    <w:rsid w:val="00D00F2D"/>
    <w:rsid w:val="00D012CA"/>
    <w:rsid w:val="00D0147E"/>
    <w:rsid w:val="00D0186E"/>
    <w:rsid w:val="00D02763"/>
    <w:rsid w:val="00D0470A"/>
    <w:rsid w:val="00D047FA"/>
    <w:rsid w:val="00D0544D"/>
    <w:rsid w:val="00D05FEB"/>
    <w:rsid w:val="00D06098"/>
    <w:rsid w:val="00D06680"/>
    <w:rsid w:val="00D079A4"/>
    <w:rsid w:val="00D07B5D"/>
    <w:rsid w:val="00D07DBE"/>
    <w:rsid w:val="00D122BE"/>
    <w:rsid w:val="00D12584"/>
    <w:rsid w:val="00D127B8"/>
    <w:rsid w:val="00D12E67"/>
    <w:rsid w:val="00D12F11"/>
    <w:rsid w:val="00D145B0"/>
    <w:rsid w:val="00D14938"/>
    <w:rsid w:val="00D16C8F"/>
    <w:rsid w:val="00D179A9"/>
    <w:rsid w:val="00D20449"/>
    <w:rsid w:val="00D2183B"/>
    <w:rsid w:val="00D223AC"/>
    <w:rsid w:val="00D2252C"/>
    <w:rsid w:val="00D227E2"/>
    <w:rsid w:val="00D234F1"/>
    <w:rsid w:val="00D25A82"/>
    <w:rsid w:val="00D25B02"/>
    <w:rsid w:val="00D25FA1"/>
    <w:rsid w:val="00D2663E"/>
    <w:rsid w:val="00D273B9"/>
    <w:rsid w:val="00D27A34"/>
    <w:rsid w:val="00D30BE2"/>
    <w:rsid w:val="00D31258"/>
    <w:rsid w:val="00D31A6B"/>
    <w:rsid w:val="00D32A3E"/>
    <w:rsid w:val="00D33272"/>
    <w:rsid w:val="00D33D35"/>
    <w:rsid w:val="00D33D64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431"/>
    <w:rsid w:val="00D52787"/>
    <w:rsid w:val="00D52A47"/>
    <w:rsid w:val="00D53E41"/>
    <w:rsid w:val="00D548B1"/>
    <w:rsid w:val="00D54F8B"/>
    <w:rsid w:val="00D559B7"/>
    <w:rsid w:val="00D55B67"/>
    <w:rsid w:val="00D60413"/>
    <w:rsid w:val="00D61A9D"/>
    <w:rsid w:val="00D62512"/>
    <w:rsid w:val="00D637E7"/>
    <w:rsid w:val="00D63AA0"/>
    <w:rsid w:val="00D64354"/>
    <w:rsid w:val="00D645DA"/>
    <w:rsid w:val="00D64C64"/>
    <w:rsid w:val="00D65676"/>
    <w:rsid w:val="00D664F7"/>
    <w:rsid w:val="00D67508"/>
    <w:rsid w:val="00D67881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1E51"/>
    <w:rsid w:val="00D823F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A3C"/>
    <w:rsid w:val="00D95E0B"/>
    <w:rsid w:val="00D96049"/>
    <w:rsid w:val="00D96A6E"/>
    <w:rsid w:val="00D96C1F"/>
    <w:rsid w:val="00D96D76"/>
    <w:rsid w:val="00D97771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40E1"/>
    <w:rsid w:val="00DB4595"/>
    <w:rsid w:val="00DB51D5"/>
    <w:rsid w:val="00DB672C"/>
    <w:rsid w:val="00DB6DC2"/>
    <w:rsid w:val="00DB71FE"/>
    <w:rsid w:val="00DC071E"/>
    <w:rsid w:val="00DC1966"/>
    <w:rsid w:val="00DC23D2"/>
    <w:rsid w:val="00DC27B8"/>
    <w:rsid w:val="00DC2FAC"/>
    <w:rsid w:val="00DC2FF9"/>
    <w:rsid w:val="00DC335A"/>
    <w:rsid w:val="00DC35FE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5317"/>
    <w:rsid w:val="00DE55DF"/>
    <w:rsid w:val="00DE634A"/>
    <w:rsid w:val="00DE69F1"/>
    <w:rsid w:val="00DE77C8"/>
    <w:rsid w:val="00DE7AD5"/>
    <w:rsid w:val="00DF2D78"/>
    <w:rsid w:val="00DF4305"/>
    <w:rsid w:val="00DF48AA"/>
    <w:rsid w:val="00DF59E2"/>
    <w:rsid w:val="00E0050F"/>
    <w:rsid w:val="00E01D52"/>
    <w:rsid w:val="00E031A5"/>
    <w:rsid w:val="00E036C4"/>
    <w:rsid w:val="00E03B34"/>
    <w:rsid w:val="00E0406C"/>
    <w:rsid w:val="00E044EF"/>
    <w:rsid w:val="00E0464F"/>
    <w:rsid w:val="00E0489D"/>
    <w:rsid w:val="00E059BF"/>
    <w:rsid w:val="00E061FB"/>
    <w:rsid w:val="00E07EE9"/>
    <w:rsid w:val="00E11E7D"/>
    <w:rsid w:val="00E11EC4"/>
    <w:rsid w:val="00E12ADE"/>
    <w:rsid w:val="00E133C5"/>
    <w:rsid w:val="00E140A2"/>
    <w:rsid w:val="00E141DF"/>
    <w:rsid w:val="00E143E9"/>
    <w:rsid w:val="00E14802"/>
    <w:rsid w:val="00E15AB8"/>
    <w:rsid w:val="00E15F90"/>
    <w:rsid w:val="00E167D1"/>
    <w:rsid w:val="00E168F3"/>
    <w:rsid w:val="00E17239"/>
    <w:rsid w:val="00E17948"/>
    <w:rsid w:val="00E202B8"/>
    <w:rsid w:val="00E2067D"/>
    <w:rsid w:val="00E21AD1"/>
    <w:rsid w:val="00E21B32"/>
    <w:rsid w:val="00E21D28"/>
    <w:rsid w:val="00E22DF6"/>
    <w:rsid w:val="00E233DF"/>
    <w:rsid w:val="00E24516"/>
    <w:rsid w:val="00E24AEA"/>
    <w:rsid w:val="00E24EAE"/>
    <w:rsid w:val="00E25147"/>
    <w:rsid w:val="00E26E0E"/>
    <w:rsid w:val="00E303A2"/>
    <w:rsid w:val="00E31811"/>
    <w:rsid w:val="00E31821"/>
    <w:rsid w:val="00E31CCE"/>
    <w:rsid w:val="00E32386"/>
    <w:rsid w:val="00E337B7"/>
    <w:rsid w:val="00E36004"/>
    <w:rsid w:val="00E36613"/>
    <w:rsid w:val="00E36819"/>
    <w:rsid w:val="00E36847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60FD"/>
    <w:rsid w:val="00E470A2"/>
    <w:rsid w:val="00E47B84"/>
    <w:rsid w:val="00E50346"/>
    <w:rsid w:val="00E50586"/>
    <w:rsid w:val="00E511F6"/>
    <w:rsid w:val="00E5273D"/>
    <w:rsid w:val="00E53747"/>
    <w:rsid w:val="00E54327"/>
    <w:rsid w:val="00E544A2"/>
    <w:rsid w:val="00E54696"/>
    <w:rsid w:val="00E55A32"/>
    <w:rsid w:val="00E56E8A"/>
    <w:rsid w:val="00E6157C"/>
    <w:rsid w:val="00E62EAF"/>
    <w:rsid w:val="00E62F93"/>
    <w:rsid w:val="00E6465C"/>
    <w:rsid w:val="00E65056"/>
    <w:rsid w:val="00E6691D"/>
    <w:rsid w:val="00E66B10"/>
    <w:rsid w:val="00E67F7B"/>
    <w:rsid w:val="00E70B58"/>
    <w:rsid w:val="00E716A2"/>
    <w:rsid w:val="00E71B50"/>
    <w:rsid w:val="00E744AE"/>
    <w:rsid w:val="00E76264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4734"/>
    <w:rsid w:val="00E84BF5"/>
    <w:rsid w:val="00E85284"/>
    <w:rsid w:val="00E874CB"/>
    <w:rsid w:val="00E90450"/>
    <w:rsid w:val="00E90875"/>
    <w:rsid w:val="00E9087C"/>
    <w:rsid w:val="00E90BE4"/>
    <w:rsid w:val="00E90BF1"/>
    <w:rsid w:val="00E90CD6"/>
    <w:rsid w:val="00E918D9"/>
    <w:rsid w:val="00E91E64"/>
    <w:rsid w:val="00E92A74"/>
    <w:rsid w:val="00E931A3"/>
    <w:rsid w:val="00E943EF"/>
    <w:rsid w:val="00E95286"/>
    <w:rsid w:val="00E95DC9"/>
    <w:rsid w:val="00E96084"/>
    <w:rsid w:val="00E967F2"/>
    <w:rsid w:val="00E968FC"/>
    <w:rsid w:val="00E979FE"/>
    <w:rsid w:val="00E97C87"/>
    <w:rsid w:val="00EA14E1"/>
    <w:rsid w:val="00EA184F"/>
    <w:rsid w:val="00EA301F"/>
    <w:rsid w:val="00EA32AF"/>
    <w:rsid w:val="00EA39DA"/>
    <w:rsid w:val="00EA51F2"/>
    <w:rsid w:val="00EA696C"/>
    <w:rsid w:val="00EA7082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F64"/>
    <w:rsid w:val="00EB728E"/>
    <w:rsid w:val="00EB7A2C"/>
    <w:rsid w:val="00EC0FB2"/>
    <w:rsid w:val="00EC1B01"/>
    <w:rsid w:val="00EC23F4"/>
    <w:rsid w:val="00EC380D"/>
    <w:rsid w:val="00EC39DB"/>
    <w:rsid w:val="00EC4B5A"/>
    <w:rsid w:val="00EC51F6"/>
    <w:rsid w:val="00EC53E5"/>
    <w:rsid w:val="00EC5A60"/>
    <w:rsid w:val="00EC5A84"/>
    <w:rsid w:val="00EC6CB7"/>
    <w:rsid w:val="00ED0FD7"/>
    <w:rsid w:val="00ED0FE0"/>
    <w:rsid w:val="00ED1381"/>
    <w:rsid w:val="00ED1A78"/>
    <w:rsid w:val="00ED1C1A"/>
    <w:rsid w:val="00ED2A7E"/>
    <w:rsid w:val="00ED35C0"/>
    <w:rsid w:val="00ED4D3B"/>
    <w:rsid w:val="00ED5575"/>
    <w:rsid w:val="00ED5800"/>
    <w:rsid w:val="00ED7D0F"/>
    <w:rsid w:val="00EE084B"/>
    <w:rsid w:val="00EE25F5"/>
    <w:rsid w:val="00EE374C"/>
    <w:rsid w:val="00EE5B67"/>
    <w:rsid w:val="00EE68A3"/>
    <w:rsid w:val="00EE7D78"/>
    <w:rsid w:val="00EE7DDA"/>
    <w:rsid w:val="00EF0F6C"/>
    <w:rsid w:val="00EF38FA"/>
    <w:rsid w:val="00EF4049"/>
    <w:rsid w:val="00EF4C36"/>
    <w:rsid w:val="00EF51F2"/>
    <w:rsid w:val="00EF5C67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3B2E"/>
    <w:rsid w:val="00F15D35"/>
    <w:rsid w:val="00F168AE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57C"/>
    <w:rsid w:val="00F23786"/>
    <w:rsid w:val="00F24818"/>
    <w:rsid w:val="00F25589"/>
    <w:rsid w:val="00F261DC"/>
    <w:rsid w:val="00F26EC5"/>
    <w:rsid w:val="00F2735F"/>
    <w:rsid w:val="00F27CA2"/>
    <w:rsid w:val="00F309C1"/>
    <w:rsid w:val="00F32334"/>
    <w:rsid w:val="00F336CB"/>
    <w:rsid w:val="00F34FCB"/>
    <w:rsid w:val="00F35453"/>
    <w:rsid w:val="00F35C4D"/>
    <w:rsid w:val="00F364C5"/>
    <w:rsid w:val="00F368BE"/>
    <w:rsid w:val="00F36995"/>
    <w:rsid w:val="00F36B8A"/>
    <w:rsid w:val="00F373BA"/>
    <w:rsid w:val="00F37655"/>
    <w:rsid w:val="00F40157"/>
    <w:rsid w:val="00F41101"/>
    <w:rsid w:val="00F41DB8"/>
    <w:rsid w:val="00F421DC"/>
    <w:rsid w:val="00F42681"/>
    <w:rsid w:val="00F43656"/>
    <w:rsid w:val="00F43851"/>
    <w:rsid w:val="00F444D6"/>
    <w:rsid w:val="00F44C52"/>
    <w:rsid w:val="00F45651"/>
    <w:rsid w:val="00F46881"/>
    <w:rsid w:val="00F46886"/>
    <w:rsid w:val="00F4690D"/>
    <w:rsid w:val="00F4702C"/>
    <w:rsid w:val="00F47336"/>
    <w:rsid w:val="00F47AE8"/>
    <w:rsid w:val="00F500A6"/>
    <w:rsid w:val="00F50A0E"/>
    <w:rsid w:val="00F51867"/>
    <w:rsid w:val="00F54156"/>
    <w:rsid w:val="00F5434C"/>
    <w:rsid w:val="00F54E30"/>
    <w:rsid w:val="00F5584B"/>
    <w:rsid w:val="00F55957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6293"/>
    <w:rsid w:val="00F666C7"/>
    <w:rsid w:val="00F672CF"/>
    <w:rsid w:val="00F7007B"/>
    <w:rsid w:val="00F70518"/>
    <w:rsid w:val="00F711A3"/>
    <w:rsid w:val="00F71896"/>
    <w:rsid w:val="00F723D2"/>
    <w:rsid w:val="00F72E8D"/>
    <w:rsid w:val="00F741D3"/>
    <w:rsid w:val="00F745EB"/>
    <w:rsid w:val="00F75186"/>
    <w:rsid w:val="00F761CA"/>
    <w:rsid w:val="00F765EE"/>
    <w:rsid w:val="00F76B6B"/>
    <w:rsid w:val="00F77931"/>
    <w:rsid w:val="00F77D11"/>
    <w:rsid w:val="00F804C5"/>
    <w:rsid w:val="00F8063A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734D"/>
    <w:rsid w:val="00F9058A"/>
    <w:rsid w:val="00F910F5"/>
    <w:rsid w:val="00F92DE6"/>
    <w:rsid w:val="00F9302F"/>
    <w:rsid w:val="00F93680"/>
    <w:rsid w:val="00F94C45"/>
    <w:rsid w:val="00F94D28"/>
    <w:rsid w:val="00F94DDE"/>
    <w:rsid w:val="00F9549A"/>
    <w:rsid w:val="00F95B12"/>
    <w:rsid w:val="00F96389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56F9"/>
    <w:rsid w:val="00FA58A2"/>
    <w:rsid w:val="00FA5A47"/>
    <w:rsid w:val="00FA710F"/>
    <w:rsid w:val="00FB127A"/>
    <w:rsid w:val="00FB423C"/>
    <w:rsid w:val="00FB445F"/>
    <w:rsid w:val="00FB45AC"/>
    <w:rsid w:val="00FB4A94"/>
    <w:rsid w:val="00FB534F"/>
    <w:rsid w:val="00FB6315"/>
    <w:rsid w:val="00FB7FF2"/>
    <w:rsid w:val="00FC156C"/>
    <w:rsid w:val="00FC2E80"/>
    <w:rsid w:val="00FC3437"/>
    <w:rsid w:val="00FC374E"/>
    <w:rsid w:val="00FC3BDA"/>
    <w:rsid w:val="00FC3E16"/>
    <w:rsid w:val="00FC58D6"/>
    <w:rsid w:val="00FC5D29"/>
    <w:rsid w:val="00FC62B9"/>
    <w:rsid w:val="00FC6338"/>
    <w:rsid w:val="00FC69D9"/>
    <w:rsid w:val="00FC7E2C"/>
    <w:rsid w:val="00FD0CCF"/>
    <w:rsid w:val="00FD0DAE"/>
    <w:rsid w:val="00FD255C"/>
    <w:rsid w:val="00FD2B48"/>
    <w:rsid w:val="00FD3248"/>
    <w:rsid w:val="00FD34F3"/>
    <w:rsid w:val="00FD3940"/>
    <w:rsid w:val="00FD4150"/>
    <w:rsid w:val="00FD4BF6"/>
    <w:rsid w:val="00FD563A"/>
    <w:rsid w:val="00FD72DD"/>
    <w:rsid w:val="00FD7FD8"/>
    <w:rsid w:val="00FE0321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2E3"/>
    <w:rsid w:val="00FE741F"/>
    <w:rsid w:val="00FE7EA0"/>
    <w:rsid w:val="00FF2268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5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33B5CED4-D77F-45C4-A571-818E9F069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D05DBD-FBE6-4A33-9861-C901CD8F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17</Pages>
  <Words>3385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767</cp:revision>
  <cp:lastPrinted>2021-09-24T01:16:00Z</cp:lastPrinted>
  <dcterms:created xsi:type="dcterms:W3CDTF">2024-12-01T23:13:00Z</dcterms:created>
  <dcterms:modified xsi:type="dcterms:W3CDTF">2025-12-18T13:23:00Z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